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23" w:type="dxa"/>
        <w:tblInd w:w="108" w:type="dxa"/>
        <w:tblLook w:val="01E0" w:firstRow="1" w:lastRow="1" w:firstColumn="1" w:lastColumn="1" w:noHBand="0" w:noVBand="0"/>
      </w:tblPr>
      <w:tblGrid>
        <w:gridCol w:w="5103"/>
        <w:gridCol w:w="4820"/>
      </w:tblGrid>
      <w:tr w:rsidR="00DE7BED" w:rsidRPr="00C561F7" w:rsidTr="00B7155D">
        <w:trPr>
          <w:trHeight w:val="369"/>
        </w:trPr>
        <w:tc>
          <w:tcPr>
            <w:tcW w:w="5103" w:type="dxa"/>
          </w:tcPr>
          <w:p w:rsidR="00DE7BED" w:rsidRPr="00C561F7" w:rsidRDefault="00DE7BED" w:rsidP="008C363A">
            <w:pPr>
              <w:tabs>
                <w:tab w:val="left" w:pos="4606"/>
              </w:tabs>
              <w:ind w:right="353"/>
              <w:rPr>
                <w:rFonts w:ascii="Times New Roman" w:hAnsi="Times New Roman"/>
                <w:sz w:val="24"/>
              </w:rPr>
            </w:pPr>
          </w:p>
        </w:tc>
        <w:tc>
          <w:tcPr>
            <w:tcW w:w="4820"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УТВЕРЖДЕНО</w:t>
            </w:r>
          </w:p>
        </w:tc>
      </w:tr>
      <w:tr w:rsidR="00DE7BED" w:rsidRPr="00C561F7" w:rsidTr="00B7155D">
        <w:trPr>
          <w:trHeight w:val="369"/>
        </w:trPr>
        <w:tc>
          <w:tcPr>
            <w:tcW w:w="5103" w:type="dxa"/>
          </w:tcPr>
          <w:p w:rsidR="00DE7BED" w:rsidRPr="00C561F7" w:rsidRDefault="00DE7BED" w:rsidP="008C363A">
            <w:pPr>
              <w:ind w:right="-72"/>
              <w:rPr>
                <w:rFonts w:ascii="Times New Roman" w:hAnsi="Times New Roman"/>
                <w:sz w:val="24"/>
              </w:rPr>
            </w:pPr>
          </w:p>
        </w:tc>
        <w:tc>
          <w:tcPr>
            <w:tcW w:w="4820"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решением Тендерной комиссии</w:t>
            </w:r>
          </w:p>
        </w:tc>
      </w:tr>
      <w:tr w:rsidR="00DE7BED" w:rsidRPr="00C561F7" w:rsidTr="00B7155D">
        <w:trPr>
          <w:trHeight w:val="391"/>
        </w:trPr>
        <w:tc>
          <w:tcPr>
            <w:tcW w:w="5103" w:type="dxa"/>
          </w:tcPr>
          <w:p w:rsidR="00DE7BED" w:rsidRPr="00C561F7" w:rsidRDefault="00DE7BED" w:rsidP="008C363A">
            <w:pPr>
              <w:rPr>
                <w:rFonts w:ascii="Times New Roman" w:hAnsi="Times New Roman"/>
                <w:sz w:val="24"/>
              </w:rPr>
            </w:pPr>
          </w:p>
        </w:tc>
        <w:tc>
          <w:tcPr>
            <w:tcW w:w="4820" w:type="dxa"/>
          </w:tcPr>
          <w:p w:rsidR="00DE7BED" w:rsidRPr="00C561F7" w:rsidRDefault="00DE7BED" w:rsidP="0027145C">
            <w:pPr>
              <w:jc w:val="right"/>
              <w:rPr>
                <w:rFonts w:ascii="Times New Roman" w:hAnsi="Times New Roman"/>
                <w:sz w:val="24"/>
              </w:rPr>
            </w:pPr>
            <w:r w:rsidRPr="00C561F7">
              <w:rPr>
                <w:rFonts w:ascii="Times New Roman" w:hAnsi="Times New Roman"/>
                <w:sz w:val="24"/>
              </w:rPr>
              <w:t xml:space="preserve">Протокол  № </w:t>
            </w:r>
            <w:r w:rsidR="0027145C">
              <w:rPr>
                <w:rFonts w:ascii="Times New Roman" w:hAnsi="Times New Roman"/>
                <w:sz w:val="24"/>
              </w:rPr>
              <w:t>149</w:t>
            </w:r>
          </w:p>
        </w:tc>
      </w:tr>
      <w:tr w:rsidR="00DE7BED" w:rsidRPr="00C561F7" w:rsidTr="00B7155D">
        <w:trPr>
          <w:trHeight w:val="391"/>
        </w:trPr>
        <w:tc>
          <w:tcPr>
            <w:tcW w:w="5103" w:type="dxa"/>
          </w:tcPr>
          <w:p w:rsidR="00DE7BED" w:rsidRPr="00C561F7" w:rsidRDefault="00DE7BED" w:rsidP="008C363A">
            <w:pPr>
              <w:rPr>
                <w:rFonts w:ascii="Times New Roman" w:hAnsi="Times New Roman"/>
                <w:sz w:val="24"/>
              </w:rPr>
            </w:pPr>
          </w:p>
        </w:tc>
        <w:tc>
          <w:tcPr>
            <w:tcW w:w="4820" w:type="dxa"/>
          </w:tcPr>
          <w:p w:rsidR="00DE7BED" w:rsidRPr="00C561F7" w:rsidRDefault="00DE7BED" w:rsidP="0027145C">
            <w:pPr>
              <w:jc w:val="right"/>
              <w:rPr>
                <w:rFonts w:ascii="Times New Roman" w:hAnsi="Times New Roman"/>
                <w:sz w:val="24"/>
              </w:rPr>
            </w:pPr>
            <w:r w:rsidRPr="00C561F7">
              <w:rPr>
                <w:rFonts w:ascii="Times New Roman" w:hAnsi="Times New Roman"/>
                <w:sz w:val="24"/>
              </w:rPr>
              <w:t>«</w:t>
            </w:r>
            <w:r w:rsidR="0027145C">
              <w:rPr>
                <w:rFonts w:ascii="Times New Roman" w:hAnsi="Times New Roman"/>
                <w:sz w:val="24"/>
              </w:rPr>
              <w:t>09</w:t>
            </w:r>
            <w:r w:rsidRPr="00C561F7">
              <w:rPr>
                <w:rFonts w:ascii="Times New Roman" w:hAnsi="Times New Roman"/>
                <w:sz w:val="24"/>
              </w:rPr>
              <w:t xml:space="preserve">» </w:t>
            </w:r>
            <w:r w:rsidR="0027145C">
              <w:rPr>
                <w:rFonts w:ascii="Times New Roman" w:hAnsi="Times New Roman"/>
                <w:sz w:val="24"/>
              </w:rPr>
              <w:t>августа 2018</w:t>
            </w:r>
            <w:r w:rsidRPr="00C561F7">
              <w:rPr>
                <w:rFonts w:ascii="Times New Roman" w:hAnsi="Times New Roman"/>
                <w:sz w:val="24"/>
              </w:rPr>
              <w:t xml:space="preserve"> г.</w:t>
            </w:r>
          </w:p>
        </w:tc>
      </w:tr>
    </w:tbl>
    <w:p w:rsidR="00841D99" w:rsidRPr="00C561F7" w:rsidRDefault="00841D99" w:rsidP="00DE7BED">
      <w:pPr>
        <w:rPr>
          <w:rFonts w:ascii="Times New Roman" w:hAnsi="Times New Roman"/>
          <w:vanish/>
          <w:sz w:val="24"/>
        </w:rPr>
      </w:pPr>
    </w:p>
    <w:p w:rsidR="00DE7BED" w:rsidRDefault="00A03AA2" w:rsidP="00DE7BED">
      <w:pPr>
        <w:rPr>
          <w:rFonts w:ascii="Times New Roman" w:hAnsi="Times New Roman"/>
          <w:sz w:val="24"/>
        </w:rPr>
      </w:pPr>
      <w:r w:rsidRPr="00C40686">
        <w:rPr>
          <w:rFonts w:ascii="Times New Roman" w:hAnsi="Times New Roman"/>
          <w:sz w:val="24"/>
        </w:rPr>
        <w:t>ПДО №</w:t>
      </w:r>
      <w:r w:rsidR="0027145C">
        <w:rPr>
          <w:rFonts w:ascii="Times New Roman" w:hAnsi="Times New Roman"/>
          <w:sz w:val="24"/>
        </w:rPr>
        <w:t xml:space="preserve"> </w:t>
      </w:r>
      <w:r w:rsidR="009F1371">
        <w:rPr>
          <w:rFonts w:ascii="Times New Roman" w:hAnsi="Times New Roman"/>
          <w:sz w:val="24"/>
        </w:rPr>
        <w:t>3</w:t>
      </w:r>
      <w:r w:rsidR="00ED1DA6">
        <w:rPr>
          <w:rFonts w:ascii="Times New Roman" w:hAnsi="Times New Roman"/>
          <w:sz w:val="24"/>
        </w:rPr>
        <w:t>21</w:t>
      </w:r>
      <w:r w:rsidRPr="00C40686">
        <w:rPr>
          <w:rFonts w:ascii="Times New Roman" w:hAnsi="Times New Roman"/>
          <w:sz w:val="24"/>
        </w:rPr>
        <w:t>-К</w:t>
      </w:r>
      <w:r w:rsidR="00BF050F">
        <w:rPr>
          <w:rFonts w:ascii="Times New Roman" w:hAnsi="Times New Roman"/>
          <w:sz w:val="24"/>
        </w:rPr>
        <w:t>С</w:t>
      </w:r>
      <w:r w:rsidRPr="00C40686">
        <w:rPr>
          <w:rFonts w:ascii="Times New Roman" w:hAnsi="Times New Roman"/>
          <w:sz w:val="24"/>
        </w:rPr>
        <w:t>-201</w:t>
      </w:r>
      <w:r w:rsidR="00CA3CDE">
        <w:rPr>
          <w:rFonts w:ascii="Times New Roman" w:hAnsi="Times New Roman"/>
          <w:sz w:val="24"/>
        </w:rPr>
        <w:t>8</w:t>
      </w:r>
      <w:r w:rsidRPr="00430F33">
        <w:rPr>
          <w:rFonts w:ascii="Times New Roman" w:hAnsi="Times New Roman"/>
          <w:sz w:val="24"/>
        </w:rPr>
        <w:t xml:space="preserve"> от </w:t>
      </w:r>
      <w:r w:rsidR="0027145C">
        <w:rPr>
          <w:rFonts w:ascii="Times New Roman" w:hAnsi="Times New Roman"/>
          <w:sz w:val="24"/>
        </w:rPr>
        <w:t>10.08.2018 г.</w:t>
      </w:r>
    </w:p>
    <w:p w:rsidR="00BF1914" w:rsidRPr="00C561F7" w:rsidRDefault="00BF1914" w:rsidP="00DE7BED">
      <w:pPr>
        <w:rPr>
          <w:rFonts w:ascii="Times New Roman" w:hAnsi="Times New Roman"/>
          <w:sz w:val="24"/>
        </w:rPr>
      </w:pPr>
    </w:p>
    <w:p w:rsidR="00ED6400" w:rsidRPr="004E026A" w:rsidRDefault="00DE7BED" w:rsidP="00ED6400">
      <w:pPr>
        <w:suppressAutoHyphens/>
        <w:spacing w:before="0"/>
        <w:ind w:firstLine="567"/>
        <w:jc w:val="both"/>
        <w:rPr>
          <w:rFonts w:ascii="Times New Roman" w:hAnsi="Times New Roman"/>
          <w:sz w:val="24"/>
        </w:rPr>
      </w:pPr>
      <w:r w:rsidRPr="00C561F7">
        <w:rPr>
          <w:rFonts w:ascii="Times New Roman" w:hAnsi="Times New Roman"/>
          <w:b/>
          <w:sz w:val="24"/>
        </w:rPr>
        <w:t>ОАО «Славнефть-ЯНОС»</w:t>
      </w:r>
      <w:r w:rsidR="00694299">
        <w:rPr>
          <w:rFonts w:ascii="Times New Roman" w:hAnsi="Times New Roman"/>
          <w:sz w:val="24"/>
        </w:rPr>
        <w:t xml:space="preserve"> (далее – Общество) приглашает В</w:t>
      </w:r>
      <w:r w:rsidRPr="00C561F7">
        <w:rPr>
          <w:rFonts w:ascii="Times New Roman" w:hAnsi="Times New Roman"/>
          <w:sz w:val="24"/>
        </w:rPr>
        <w:t xml:space="preserve">ас сделать предложение (оферту) </w:t>
      </w:r>
      <w:r w:rsidR="0098471E">
        <w:rPr>
          <w:rFonts w:ascii="Times New Roman" w:hAnsi="Times New Roman"/>
          <w:sz w:val="24"/>
        </w:rPr>
        <w:t xml:space="preserve">на </w:t>
      </w:r>
      <w:r w:rsidR="0098471E" w:rsidRPr="0098471E">
        <w:rPr>
          <w:rFonts w:ascii="Times New Roman" w:hAnsi="Times New Roman"/>
          <w:sz w:val="24"/>
        </w:rPr>
        <w:t xml:space="preserve">выполнение Комплекса работ </w:t>
      </w:r>
      <w:r w:rsidR="004C6E5A" w:rsidRPr="004C6E5A">
        <w:rPr>
          <w:rFonts w:ascii="Times New Roman" w:hAnsi="Times New Roman"/>
          <w:bCs/>
          <w:sz w:val="24"/>
        </w:rPr>
        <w:t>по проектированию, поставке, монтажу и наладке маслосистемы с сухими газовыми торцовыми уплотнениями на компрессоре 5</w:t>
      </w:r>
      <w:r w:rsidR="004C6E5A" w:rsidRPr="004C6E5A">
        <w:rPr>
          <w:rFonts w:ascii="Times New Roman" w:hAnsi="Times New Roman"/>
          <w:bCs/>
          <w:sz w:val="24"/>
          <w:lang w:val="en-US"/>
        </w:rPr>
        <w:t>VR</w:t>
      </w:r>
      <w:r w:rsidR="004C6E5A" w:rsidRPr="004C6E5A">
        <w:rPr>
          <w:rFonts w:ascii="Times New Roman" w:hAnsi="Times New Roman"/>
          <w:bCs/>
          <w:sz w:val="24"/>
        </w:rPr>
        <w:t xml:space="preserve"> 200/490» в рамках программы </w:t>
      </w:r>
      <w:r w:rsidR="004C6E5A">
        <w:rPr>
          <w:rFonts w:ascii="Times New Roman" w:hAnsi="Times New Roman"/>
          <w:bCs/>
          <w:sz w:val="24"/>
        </w:rPr>
        <w:t>«</w:t>
      </w:r>
      <w:r w:rsidR="004C6E5A" w:rsidRPr="004C6E5A">
        <w:rPr>
          <w:rFonts w:ascii="Times New Roman" w:hAnsi="Times New Roman"/>
          <w:bCs/>
          <w:sz w:val="24"/>
        </w:rPr>
        <w:t>ОНСС</w:t>
      </w:r>
      <w:r w:rsidR="004C6E5A">
        <w:rPr>
          <w:rFonts w:ascii="Times New Roman" w:hAnsi="Times New Roman"/>
          <w:sz w:val="24"/>
        </w:rPr>
        <w:t xml:space="preserve">», </w:t>
      </w:r>
      <w:r w:rsidR="004C6E5A" w:rsidRPr="004C6E5A">
        <w:rPr>
          <w:rFonts w:ascii="Times New Roman" w:hAnsi="Times New Roman"/>
          <w:sz w:val="24"/>
        </w:rPr>
        <w:t xml:space="preserve">в соответствии с комплексным заданием </w:t>
      </w:r>
      <w:r w:rsidR="004C6E5A" w:rsidRPr="004C6E5A">
        <w:rPr>
          <w:rFonts w:ascii="Times New Roman" w:hAnsi="Times New Roman"/>
          <w:b/>
          <w:sz w:val="24"/>
        </w:rPr>
        <w:t>№ 3-3298к</w:t>
      </w:r>
      <w:r w:rsidR="004C6E5A" w:rsidRPr="004C6E5A">
        <w:rPr>
          <w:rFonts w:ascii="Times New Roman" w:hAnsi="Times New Roman"/>
          <w:sz w:val="24"/>
        </w:rPr>
        <w:t xml:space="preserve"> </w:t>
      </w:r>
      <w:r w:rsidR="004C6E5A">
        <w:rPr>
          <w:rFonts w:ascii="Times New Roman" w:hAnsi="Times New Roman"/>
          <w:sz w:val="24"/>
        </w:rPr>
        <w:t>«</w:t>
      </w:r>
      <w:r w:rsidR="004C6E5A" w:rsidRPr="004C6E5A">
        <w:rPr>
          <w:rFonts w:ascii="Times New Roman" w:hAnsi="Times New Roman"/>
          <w:sz w:val="24"/>
        </w:rPr>
        <w:t xml:space="preserve">Замена маслосистемы включая (СГУ тандемного типа) </w:t>
      </w:r>
      <w:r w:rsidR="004C6E5A" w:rsidRPr="004C6E5A">
        <w:rPr>
          <w:rFonts w:ascii="Times New Roman" w:hAnsi="Times New Roman"/>
          <w:bCs/>
          <w:sz w:val="24"/>
        </w:rPr>
        <w:t>компрессора 5</w:t>
      </w:r>
      <w:r w:rsidR="004C6E5A" w:rsidRPr="004C6E5A">
        <w:rPr>
          <w:rFonts w:ascii="Times New Roman" w:hAnsi="Times New Roman"/>
          <w:bCs/>
          <w:sz w:val="24"/>
          <w:lang w:val="en-US"/>
        </w:rPr>
        <w:t>VR</w:t>
      </w:r>
      <w:r w:rsidR="004C6E5A" w:rsidRPr="004C6E5A">
        <w:rPr>
          <w:rFonts w:ascii="Times New Roman" w:hAnsi="Times New Roman"/>
          <w:bCs/>
          <w:sz w:val="24"/>
        </w:rPr>
        <w:t xml:space="preserve"> 200/490</w:t>
      </w:r>
      <w:r w:rsidR="004C6E5A" w:rsidRPr="004C6E5A">
        <w:rPr>
          <w:rFonts w:ascii="Times New Roman" w:hAnsi="Times New Roman"/>
          <w:b/>
          <w:bCs/>
          <w:sz w:val="24"/>
        </w:rPr>
        <w:t xml:space="preserve"> </w:t>
      </w:r>
      <w:r w:rsidR="004C6E5A" w:rsidRPr="004C6E5A">
        <w:rPr>
          <w:rFonts w:ascii="Times New Roman" w:hAnsi="Times New Roman"/>
          <w:sz w:val="24"/>
        </w:rPr>
        <w:t>(рабочий и резервный) поз. ЦК-1»</w:t>
      </w:r>
      <w:r w:rsidR="008A095F" w:rsidRPr="004C6E5A">
        <w:rPr>
          <w:rFonts w:ascii="Times New Roman" w:hAnsi="Times New Roman"/>
          <w:sz w:val="24"/>
        </w:rPr>
        <w:t>.</w:t>
      </w:r>
    </w:p>
    <w:p w:rsidR="003679E5" w:rsidRPr="00C561F7" w:rsidRDefault="00DE7BED" w:rsidP="003679E5">
      <w:pPr>
        <w:ind w:firstLine="567"/>
        <w:jc w:val="both"/>
        <w:rPr>
          <w:rFonts w:ascii="Times New Roman" w:hAnsi="Times New Roman"/>
          <w:sz w:val="24"/>
        </w:rPr>
      </w:pPr>
      <w:r w:rsidRPr="00C561F7">
        <w:rPr>
          <w:rFonts w:ascii="Times New Roman" w:hAnsi="Times New Roman"/>
          <w:sz w:val="24"/>
        </w:rPr>
        <w:t xml:space="preserve">По результатам рассмотрения предложений Общество определит контрагента,  предложившего наилучшие условия в соответствии с </w:t>
      </w:r>
      <w:r w:rsidR="001D2186" w:rsidRPr="00C561F7">
        <w:rPr>
          <w:rFonts w:ascii="Times New Roman" w:hAnsi="Times New Roman"/>
          <w:sz w:val="24"/>
        </w:rPr>
        <w:t>Предложением о заключении договора</w:t>
      </w:r>
      <w:r w:rsidRPr="00C561F7">
        <w:rPr>
          <w:rFonts w:ascii="Times New Roman" w:hAnsi="Times New Roman"/>
          <w:sz w:val="24"/>
        </w:rPr>
        <w:t xml:space="preserve"> (</w:t>
      </w:r>
      <w:r w:rsidR="00525528">
        <w:rPr>
          <w:rFonts w:ascii="Times New Roman" w:hAnsi="Times New Roman"/>
          <w:sz w:val="24"/>
        </w:rPr>
        <w:t>Форма</w:t>
      </w:r>
      <w:r w:rsidR="00AD669E">
        <w:rPr>
          <w:rFonts w:ascii="Times New Roman" w:hAnsi="Times New Roman"/>
          <w:sz w:val="24"/>
        </w:rPr>
        <w:t xml:space="preserve"> № 3</w:t>
      </w:r>
      <w:r w:rsidRPr="00C561F7">
        <w:rPr>
          <w:rFonts w:ascii="Times New Roman" w:hAnsi="Times New Roman"/>
          <w:sz w:val="24"/>
        </w:rPr>
        <w:t>) при выполнении Требований к предмету оферты (</w:t>
      </w:r>
      <w:r w:rsidR="000D2EB6">
        <w:rPr>
          <w:rFonts w:ascii="Times New Roman" w:hAnsi="Times New Roman"/>
          <w:sz w:val="24"/>
        </w:rPr>
        <w:t>Форма</w:t>
      </w:r>
      <w:r w:rsidR="00AD669E">
        <w:rPr>
          <w:rFonts w:ascii="Times New Roman" w:hAnsi="Times New Roman"/>
          <w:sz w:val="24"/>
        </w:rPr>
        <w:t xml:space="preserve"> № 1</w:t>
      </w:r>
      <w:r w:rsidRPr="00C561F7">
        <w:rPr>
          <w:rFonts w:ascii="Times New Roman" w:hAnsi="Times New Roman"/>
          <w:sz w:val="24"/>
        </w:rPr>
        <w:t xml:space="preserve">): </w:t>
      </w:r>
      <w:r w:rsidR="002E53DD" w:rsidRPr="00C561F7">
        <w:rPr>
          <w:rFonts w:ascii="Times New Roman" w:hAnsi="Times New Roman"/>
          <w:sz w:val="24"/>
        </w:rPr>
        <w:t xml:space="preserve">наименьшая </w:t>
      </w:r>
      <w:r w:rsidR="00CA3CDE">
        <w:rPr>
          <w:rFonts w:ascii="Times New Roman" w:hAnsi="Times New Roman"/>
          <w:sz w:val="24"/>
        </w:rPr>
        <w:t>стоимость</w:t>
      </w:r>
      <w:r w:rsidR="003679E5" w:rsidRPr="00C561F7">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Оферта должна быть представлена на всю номенклатуру работ / услу</w:t>
      </w:r>
      <w:r w:rsidR="003679E5" w:rsidRPr="00C561F7">
        <w:rPr>
          <w:rFonts w:ascii="Times New Roman" w:hAnsi="Times New Roman"/>
          <w:sz w:val="24"/>
        </w:rPr>
        <w:t>г</w:t>
      </w:r>
      <w:r w:rsidRPr="00C561F7">
        <w:rPr>
          <w:rFonts w:ascii="Times New Roman" w:hAnsi="Times New Roman"/>
          <w:sz w:val="24"/>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F4B70" w:rsidRPr="00C561F7" w:rsidRDefault="007F4B70" w:rsidP="00817A4A">
      <w:pPr>
        <w:ind w:firstLine="708"/>
        <w:jc w:val="both"/>
        <w:rPr>
          <w:rFonts w:ascii="Times New Roman" w:hAnsi="Times New Roman"/>
          <w:sz w:val="24"/>
        </w:rPr>
      </w:pPr>
      <w:r>
        <w:rPr>
          <w:rFonts w:ascii="Times New Roman" w:hAnsi="Times New Roman"/>
          <w:sz w:val="24"/>
        </w:rPr>
        <w:t>Подача одним участником закупки альтернативных оферт не допускается.</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sidRPr="00C561F7">
        <w:rPr>
          <w:rFonts w:ascii="Times New Roman" w:hAnsi="Times New Roman"/>
          <w:sz w:val="24"/>
        </w:rPr>
        <w:t>)</w:t>
      </w:r>
      <w:r w:rsidRPr="00C561F7">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w:t>
      </w:r>
      <w:r w:rsidR="00525528">
        <w:rPr>
          <w:rFonts w:ascii="Times New Roman" w:hAnsi="Times New Roman"/>
          <w:sz w:val="24"/>
        </w:rPr>
        <w:t>Форма</w:t>
      </w:r>
      <w:r w:rsidR="00062D43">
        <w:rPr>
          <w:rFonts w:ascii="Times New Roman" w:hAnsi="Times New Roman"/>
          <w:sz w:val="24"/>
        </w:rPr>
        <w:t xml:space="preserve"> № </w:t>
      </w:r>
      <w:r w:rsidR="00BF375E">
        <w:rPr>
          <w:rFonts w:ascii="Times New Roman" w:hAnsi="Times New Roman"/>
          <w:sz w:val="24"/>
        </w:rPr>
        <w:t>4</w:t>
      </w:r>
      <w:r w:rsidRPr="00C561F7">
        <w:rPr>
          <w:rFonts w:ascii="Times New Roman" w:hAnsi="Times New Roman"/>
          <w:sz w:val="24"/>
        </w:rPr>
        <w:t>).</w:t>
      </w:r>
    </w:p>
    <w:p w:rsidR="005D280D" w:rsidRPr="004D11D8" w:rsidRDefault="004D11D8" w:rsidP="005D280D">
      <w:pPr>
        <w:ind w:firstLine="720"/>
        <w:jc w:val="both"/>
        <w:rPr>
          <w:rFonts w:ascii="Times New Roman" w:hAnsi="Times New Roman"/>
          <w:sz w:val="24"/>
        </w:rPr>
      </w:pPr>
      <w:r w:rsidRPr="004D11D8">
        <w:rPr>
          <w:rFonts w:ascii="Times New Roman" w:hAnsi="Times New Roman"/>
          <w:sz w:val="24"/>
        </w:rPr>
        <w:t xml:space="preserve">Условия проекта договора (форма </w:t>
      </w:r>
      <w:r>
        <w:rPr>
          <w:rFonts w:ascii="Times New Roman" w:hAnsi="Times New Roman"/>
          <w:sz w:val="24"/>
        </w:rPr>
        <w:t>4</w:t>
      </w:r>
      <w:r w:rsidRPr="004D11D8">
        <w:rPr>
          <w:rFonts w:ascii="Times New Roman" w:hAnsi="Times New Roman"/>
          <w:sz w:val="24"/>
        </w:rPr>
        <w:t>) являются окончательными и не подлежат каким-либо изменениям в процессе его заключения. Протокол разногласий, полученный от участника закупки в составе коммерческой/улучшенной коммерческой части, в рамках проведения двухэтапного тендера, Обществом к рассмотрению не принимается.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Тендер проводится в два этапа: оценка технической части оферт и оценка коммерческой части оферт.</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w:t>
      </w:r>
      <w:r w:rsidR="00525528">
        <w:rPr>
          <w:rFonts w:ascii="Times New Roman" w:hAnsi="Times New Roman" w:cs="Times New Roman"/>
          <w:sz w:val="24"/>
          <w:szCs w:val="24"/>
        </w:rPr>
        <w:t>Форм</w:t>
      </w:r>
      <w:r w:rsidR="00B826A3">
        <w:rPr>
          <w:rFonts w:ascii="Times New Roman" w:hAnsi="Times New Roman" w:cs="Times New Roman"/>
          <w:sz w:val="24"/>
          <w:szCs w:val="24"/>
        </w:rPr>
        <w:t>а</w:t>
      </w:r>
      <w:r w:rsidR="00586130">
        <w:rPr>
          <w:rFonts w:ascii="Times New Roman" w:hAnsi="Times New Roman" w:cs="Times New Roman"/>
          <w:sz w:val="24"/>
          <w:szCs w:val="24"/>
        </w:rPr>
        <w:t xml:space="preserve"> №1</w:t>
      </w:r>
      <w:r w:rsidRPr="00C561F7">
        <w:rPr>
          <w:rFonts w:ascii="Times New Roman" w:hAnsi="Times New Roman" w:cs="Times New Roman"/>
          <w:sz w:val="24"/>
          <w:szCs w:val="24"/>
        </w:rPr>
        <w:t>).</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w:t>
      </w:r>
      <w:r w:rsidR="00525528">
        <w:rPr>
          <w:rFonts w:ascii="Times New Roman" w:hAnsi="Times New Roman" w:cs="Times New Roman"/>
          <w:sz w:val="24"/>
          <w:szCs w:val="24"/>
        </w:rPr>
        <w:t>Форма</w:t>
      </w:r>
      <w:r w:rsidR="00062D43">
        <w:rPr>
          <w:rFonts w:ascii="Times New Roman" w:hAnsi="Times New Roman" w:cs="Times New Roman"/>
          <w:sz w:val="24"/>
          <w:szCs w:val="24"/>
        </w:rPr>
        <w:t xml:space="preserve"> № 1</w:t>
      </w:r>
      <w:r w:rsidRPr="00C561F7">
        <w:rPr>
          <w:rFonts w:ascii="Times New Roman" w:hAnsi="Times New Roman" w:cs="Times New Roman"/>
          <w:sz w:val="24"/>
          <w:szCs w:val="24"/>
        </w:rPr>
        <w:t>), участник закупки не прошел техническую оценку.</w:t>
      </w:r>
    </w:p>
    <w:p w:rsidR="00EB3A9C" w:rsidRPr="0013734C" w:rsidRDefault="005C0FC8" w:rsidP="00EB3A9C">
      <w:pPr>
        <w:ind w:firstLine="720"/>
        <w:jc w:val="both"/>
      </w:pPr>
      <w:r w:rsidRPr="00412F6F">
        <w:rPr>
          <w:rFonts w:ascii="Times New Roman" w:hAnsi="Times New Roman"/>
          <w:sz w:val="24"/>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rsidRPr="0013734C">
        <w:rPr>
          <w:rFonts w:ascii="Times New Roman" w:hAnsi="Times New Roman"/>
          <w:sz w:val="24"/>
        </w:rPr>
        <w:t>.</w:t>
      </w:r>
      <w:r w:rsidR="00EB3A9C" w:rsidRPr="0013734C">
        <w:rPr>
          <w:rFonts w:ascii="Times New Roman" w:hAnsi="Times New Roman"/>
          <w:sz w:val="24"/>
        </w:rPr>
        <w:t xml:space="preserve"> 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13734C">
        <w:rPr>
          <w:rFonts w:ascii="Times New Roman" w:hAnsi="Times New Roman" w:cs="Times New Roman"/>
          <w:sz w:val="24"/>
          <w:szCs w:val="24"/>
        </w:rPr>
        <w:t>При повышении привлекательности</w:t>
      </w:r>
      <w:r w:rsidRPr="00C561F7">
        <w:rPr>
          <w:rFonts w:ascii="Times New Roman" w:hAnsi="Times New Roman" w:cs="Times New Roman"/>
          <w:sz w:val="24"/>
          <w:szCs w:val="24"/>
        </w:rPr>
        <w:t xml:space="preserve">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747A66" w:rsidRPr="004D11D8" w:rsidRDefault="004D11D8" w:rsidP="00747A66">
      <w:pPr>
        <w:autoSpaceDE w:val="0"/>
        <w:spacing w:before="60"/>
        <w:ind w:firstLine="709"/>
        <w:jc w:val="both"/>
        <w:rPr>
          <w:rFonts w:ascii="Times New Roman" w:hAnsi="Times New Roman"/>
          <w:sz w:val="24"/>
        </w:rPr>
      </w:pPr>
      <w:r w:rsidRPr="004D11D8">
        <w:rPr>
          <w:rFonts w:ascii="Times New Roman" w:hAnsi="Times New Roman"/>
          <w:sz w:val="24"/>
        </w:rPr>
        <w:t>В случае если на дату принятия решения о признании победителем контрагент имеет со стороны ОАО «Славнефть-ЯНОС» неурегулированные претензии, предъявленные ему последним не позднее даты публикации ПДО (с приложениями) на интернет-сайте ОАО «Славнефть-ЯНОС», Общество оставляет за собой право не признавать данного контрагента победителем тендера</w:t>
      </w:r>
      <w:r w:rsidR="00747A66" w:rsidRPr="004D11D8">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6E5557">
        <w:rPr>
          <w:rFonts w:ascii="Times New Roman" w:hAnsi="Times New Roman"/>
          <w:b/>
          <w:sz w:val="24"/>
        </w:rPr>
        <w:t>30</w:t>
      </w:r>
      <w:r w:rsidR="00F35A67">
        <w:rPr>
          <w:rFonts w:ascii="Times New Roman" w:hAnsi="Times New Roman"/>
          <w:b/>
          <w:sz w:val="24"/>
        </w:rPr>
        <w:t xml:space="preserve"> </w:t>
      </w:r>
      <w:r w:rsidR="00D62950">
        <w:rPr>
          <w:rFonts w:ascii="Times New Roman" w:hAnsi="Times New Roman"/>
          <w:b/>
          <w:sz w:val="24"/>
        </w:rPr>
        <w:t>ок</w:t>
      </w:r>
      <w:r w:rsidR="00EC57B1">
        <w:rPr>
          <w:rFonts w:ascii="Times New Roman" w:hAnsi="Times New Roman"/>
          <w:b/>
          <w:sz w:val="24"/>
        </w:rPr>
        <w:t>тября</w:t>
      </w:r>
      <w:r w:rsidR="007A3D32">
        <w:rPr>
          <w:rFonts w:ascii="Times New Roman" w:hAnsi="Times New Roman"/>
          <w:b/>
          <w:sz w:val="24"/>
        </w:rPr>
        <w:t xml:space="preserve"> </w:t>
      </w:r>
      <w:r w:rsidR="00230908" w:rsidRPr="00C561F7">
        <w:rPr>
          <w:rFonts w:ascii="Times New Roman" w:hAnsi="Times New Roman"/>
          <w:b/>
          <w:sz w:val="24"/>
        </w:rPr>
        <w:t>201</w:t>
      </w:r>
      <w:r w:rsidR="00B3611E">
        <w:rPr>
          <w:rFonts w:ascii="Times New Roman" w:hAnsi="Times New Roman"/>
          <w:b/>
          <w:sz w:val="24"/>
        </w:rPr>
        <w:t>8</w:t>
      </w:r>
      <w:r w:rsidR="00230908" w:rsidRPr="00C561F7">
        <w:rPr>
          <w:rFonts w:ascii="Times New Roman" w:hAnsi="Times New Roman"/>
          <w:b/>
          <w:sz w:val="24"/>
        </w:rPr>
        <w:t>г.</w:t>
      </w:r>
      <w:r w:rsidRPr="00C561F7">
        <w:rPr>
          <w:rFonts w:ascii="Times New Roman" w:hAnsi="Times New Roman"/>
          <w:sz w:val="24"/>
        </w:rPr>
        <w:t xml:space="preserve"> включительно, соответствовать всем условиям, указанным в настоящем извещении.</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Офертой контрагента будет считаться следующий комплект документов:</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техническая часть:</w:t>
      </w:r>
    </w:p>
    <w:p w:rsidR="00DE7BED"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Извещение о согласии сделать оферту (</w:t>
      </w:r>
      <w:r w:rsidR="005D57DA">
        <w:rPr>
          <w:rFonts w:ascii="Times New Roman" w:hAnsi="Times New Roman"/>
          <w:sz w:val="24"/>
        </w:rPr>
        <w:t>строго по форме</w:t>
      </w:r>
      <w:r w:rsidR="007F7250" w:rsidRPr="00C561F7">
        <w:rPr>
          <w:rFonts w:ascii="Times New Roman" w:hAnsi="Times New Roman"/>
          <w:sz w:val="24"/>
        </w:rPr>
        <w:t xml:space="preserve"> №</w:t>
      </w:r>
      <w:r w:rsidR="00BF375E">
        <w:rPr>
          <w:rFonts w:ascii="Times New Roman" w:hAnsi="Times New Roman"/>
          <w:sz w:val="24"/>
        </w:rPr>
        <w:t>2</w:t>
      </w:r>
      <w:r w:rsidR="007F7250" w:rsidRPr="00C561F7">
        <w:rPr>
          <w:rFonts w:ascii="Times New Roman" w:hAnsi="Times New Roman"/>
          <w:sz w:val="24"/>
        </w:rPr>
        <w:t xml:space="preserve"> к настоящему ПДО)</w:t>
      </w:r>
      <w:r w:rsidRPr="00C561F7">
        <w:rPr>
          <w:rFonts w:ascii="Times New Roman" w:hAnsi="Times New Roman"/>
          <w:sz w:val="24"/>
        </w:rPr>
        <w:t>, подписанная уполномоченным лицом и заверенная печатью участника закупки);</w:t>
      </w:r>
    </w:p>
    <w:p w:rsidR="000613D9" w:rsidRPr="00FB2DC5" w:rsidRDefault="000613D9" w:rsidP="001A29AD">
      <w:pPr>
        <w:pStyle w:val="a6"/>
        <w:numPr>
          <w:ilvl w:val="0"/>
          <w:numId w:val="2"/>
        </w:numPr>
        <w:tabs>
          <w:tab w:val="left" w:pos="1418"/>
        </w:tabs>
        <w:contextualSpacing w:val="0"/>
        <w:jc w:val="both"/>
        <w:rPr>
          <w:rFonts w:ascii="Times New Roman" w:hAnsi="Times New Roman"/>
          <w:sz w:val="24"/>
        </w:rPr>
      </w:pPr>
      <w:r w:rsidRPr="00FB2DC5">
        <w:rPr>
          <w:rFonts w:ascii="Times New Roman" w:hAnsi="Times New Roman"/>
          <w:sz w:val="24"/>
        </w:rPr>
        <w:t>Подписанный договор генподряда (Форма №4 к настоящему ПДО) с Приложениями к нему (без указания стоимости работ), подписанные и скрепленные печатью о</w:t>
      </w:r>
      <w:r w:rsidR="005310CF">
        <w:rPr>
          <w:rFonts w:ascii="Times New Roman" w:hAnsi="Times New Roman"/>
          <w:sz w:val="24"/>
        </w:rPr>
        <w:t>рганизации в редакции Заказчика</w:t>
      </w:r>
      <w:r w:rsidRPr="00FB2DC5">
        <w:rPr>
          <w:rFonts w:ascii="Times New Roman" w:hAnsi="Times New Roman"/>
          <w:sz w:val="24"/>
        </w:rPr>
        <w:t>;</w:t>
      </w:r>
    </w:p>
    <w:p w:rsidR="00FB2DC5" w:rsidRPr="00304BF3" w:rsidRDefault="00304BF3" w:rsidP="001A29AD">
      <w:pPr>
        <w:pStyle w:val="a6"/>
        <w:numPr>
          <w:ilvl w:val="0"/>
          <w:numId w:val="2"/>
        </w:numPr>
        <w:tabs>
          <w:tab w:val="left" w:pos="1418"/>
        </w:tabs>
        <w:contextualSpacing w:val="0"/>
        <w:jc w:val="both"/>
        <w:rPr>
          <w:rFonts w:ascii="Times New Roman" w:hAnsi="Times New Roman"/>
          <w:sz w:val="24"/>
        </w:rPr>
      </w:pPr>
      <w:r w:rsidRPr="00304BF3">
        <w:rPr>
          <w:rFonts w:ascii="Times New Roman" w:hAnsi="Times New Roman"/>
          <w:color w:val="000000"/>
          <w:sz w:val="24"/>
        </w:rPr>
        <w:t>Заверенная копия «Отчета о прибылях и убытках» (за последние 3 года – 201</w:t>
      </w:r>
      <w:r w:rsidR="00672BD3">
        <w:rPr>
          <w:rFonts w:ascii="Times New Roman" w:hAnsi="Times New Roman"/>
          <w:color w:val="000000"/>
          <w:sz w:val="24"/>
        </w:rPr>
        <w:t>4</w:t>
      </w:r>
      <w:r w:rsidRPr="00304BF3">
        <w:rPr>
          <w:rFonts w:ascii="Times New Roman" w:hAnsi="Times New Roman"/>
          <w:color w:val="000000"/>
          <w:sz w:val="24"/>
        </w:rPr>
        <w:t>,201</w:t>
      </w:r>
      <w:r w:rsidR="00672BD3">
        <w:rPr>
          <w:rFonts w:ascii="Times New Roman" w:hAnsi="Times New Roman"/>
          <w:color w:val="000000"/>
          <w:sz w:val="24"/>
        </w:rPr>
        <w:t>5</w:t>
      </w:r>
      <w:r w:rsidRPr="00304BF3">
        <w:rPr>
          <w:rFonts w:ascii="Times New Roman" w:hAnsi="Times New Roman"/>
          <w:color w:val="000000"/>
          <w:sz w:val="24"/>
        </w:rPr>
        <w:t>,201</w:t>
      </w:r>
      <w:r w:rsidR="00672BD3">
        <w:rPr>
          <w:rFonts w:ascii="Times New Roman" w:hAnsi="Times New Roman"/>
          <w:color w:val="000000"/>
          <w:sz w:val="24"/>
        </w:rPr>
        <w:t>6</w:t>
      </w:r>
      <w:r w:rsidRPr="00304BF3">
        <w:rPr>
          <w:rFonts w:ascii="Times New Roman" w:hAnsi="Times New Roman"/>
          <w:color w:val="000000"/>
          <w:sz w:val="24"/>
        </w:rPr>
        <w:t xml:space="preserve"> гг</w:t>
      </w:r>
      <w:r w:rsidR="00672BD3">
        <w:rPr>
          <w:rFonts w:ascii="Times New Roman" w:hAnsi="Times New Roman"/>
          <w:color w:val="000000"/>
          <w:sz w:val="24"/>
        </w:rPr>
        <w:t>., возможно за 2015,2016 и 2017 гг.</w:t>
      </w:r>
      <w:r w:rsidRPr="00304BF3">
        <w:rPr>
          <w:rFonts w:ascii="Times New Roman" w:hAnsi="Times New Roman"/>
          <w:color w:val="000000"/>
          <w:sz w:val="24"/>
        </w:rPr>
        <w:t>)</w:t>
      </w:r>
      <w:r>
        <w:rPr>
          <w:rFonts w:ascii="Times New Roman" w:hAnsi="Times New Roman"/>
          <w:color w:val="000000"/>
          <w:sz w:val="24"/>
        </w:rPr>
        <w:t>;</w:t>
      </w:r>
    </w:p>
    <w:p w:rsidR="00C1217A" w:rsidRPr="0014595E" w:rsidRDefault="00C1217A" w:rsidP="00C1217A">
      <w:pPr>
        <w:pStyle w:val="a6"/>
        <w:numPr>
          <w:ilvl w:val="0"/>
          <w:numId w:val="2"/>
        </w:numPr>
        <w:tabs>
          <w:tab w:val="left" w:pos="1418"/>
        </w:tabs>
        <w:contextualSpacing w:val="0"/>
        <w:jc w:val="both"/>
        <w:rPr>
          <w:rFonts w:ascii="Times New Roman" w:hAnsi="Times New Roman"/>
          <w:sz w:val="24"/>
        </w:rPr>
      </w:pPr>
      <w:r w:rsidRPr="0014595E">
        <w:rPr>
          <w:rFonts w:ascii="Times New Roman" w:hAnsi="Times New Roman"/>
          <w:sz w:val="24"/>
        </w:rPr>
        <w:lastRenderedPageBreak/>
        <w:t xml:space="preserve">Справка о заключенных и выполненных договорах за последние </w:t>
      </w:r>
      <w:r w:rsidR="00467AE3">
        <w:rPr>
          <w:rFonts w:ascii="Times New Roman" w:hAnsi="Times New Roman"/>
          <w:sz w:val="24"/>
        </w:rPr>
        <w:t>5</w:t>
      </w:r>
      <w:r w:rsidRPr="0014595E">
        <w:rPr>
          <w:rFonts w:ascii="Times New Roman" w:hAnsi="Times New Roman"/>
          <w:sz w:val="24"/>
        </w:rPr>
        <w:t xml:space="preserve"> </w:t>
      </w:r>
      <w:r w:rsidR="00467AE3">
        <w:rPr>
          <w:rFonts w:ascii="Times New Roman" w:hAnsi="Times New Roman"/>
          <w:sz w:val="24"/>
        </w:rPr>
        <w:t>лет</w:t>
      </w:r>
      <w:r w:rsidRPr="0014595E">
        <w:rPr>
          <w:rFonts w:ascii="Times New Roman" w:hAnsi="Times New Roman"/>
          <w:sz w:val="24"/>
        </w:rPr>
        <w:t>, аналогичных по объему, срокам, составу и прочим характеристикам тем, которые указаны в Требованиях к предмету закупки, за подписью руководителя организации и скрепленная печатью организации (по форме №6 к настоящему ПДО)</w:t>
      </w:r>
      <w:r w:rsidR="00DB3D0D">
        <w:rPr>
          <w:rFonts w:ascii="Times New Roman" w:hAnsi="Times New Roman"/>
          <w:sz w:val="24"/>
        </w:rPr>
        <w:t xml:space="preserve"> с приложением к</w:t>
      </w:r>
      <w:r w:rsidR="00DB3D0D" w:rsidRPr="00DB3D0D">
        <w:rPr>
          <w:rFonts w:ascii="Times New Roman" w:hAnsi="Times New Roman"/>
          <w:sz w:val="24"/>
        </w:rPr>
        <w:t>опи</w:t>
      </w:r>
      <w:r w:rsidR="00DB3D0D">
        <w:rPr>
          <w:rFonts w:ascii="Times New Roman" w:hAnsi="Times New Roman"/>
          <w:sz w:val="24"/>
        </w:rPr>
        <w:t>й</w:t>
      </w:r>
      <w:r w:rsidR="00DB3D0D" w:rsidRPr="00DB3D0D">
        <w:rPr>
          <w:rFonts w:ascii="Times New Roman" w:hAnsi="Times New Roman"/>
          <w:sz w:val="24"/>
        </w:rPr>
        <w:t xml:space="preserve"> договоров (без коммерческой части), подтверждающие наличие опыта выполнения работ по предмету закупки</w:t>
      </w:r>
      <w:r w:rsidRPr="0014595E">
        <w:rPr>
          <w:rFonts w:ascii="Times New Roman" w:hAnsi="Times New Roman"/>
          <w:sz w:val="24"/>
        </w:rPr>
        <w:t>;</w:t>
      </w:r>
    </w:p>
    <w:p w:rsidR="007C09F4" w:rsidRDefault="00C1217A" w:rsidP="00DB3D0D">
      <w:pPr>
        <w:pStyle w:val="a6"/>
        <w:numPr>
          <w:ilvl w:val="0"/>
          <w:numId w:val="2"/>
        </w:numPr>
        <w:jc w:val="both"/>
        <w:rPr>
          <w:rFonts w:ascii="Times New Roman" w:hAnsi="Times New Roman"/>
          <w:sz w:val="24"/>
        </w:rPr>
      </w:pPr>
      <w:r w:rsidRPr="0014595E">
        <w:rPr>
          <w:rFonts w:ascii="Times New Roman" w:hAnsi="Times New Roman"/>
          <w:sz w:val="24"/>
        </w:rPr>
        <w:t>Справка о наличии кадровых ресурсов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 и скрепленная печатью организации</w:t>
      </w:r>
      <w:r w:rsidR="007C09F4" w:rsidRPr="0014595E">
        <w:rPr>
          <w:rFonts w:ascii="Times New Roman" w:hAnsi="Times New Roman"/>
          <w:sz w:val="24"/>
        </w:rPr>
        <w:t xml:space="preserve"> (по форме № 7 к настоящему ПДО)</w:t>
      </w:r>
      <w:r w:rsidR="00DB3D0D">
        <w:rPr>
          <w:rFonts w:ascii="Times New Roman" w:hAnsi="Times New Roman"/>
          <w:sz w:val="24"/>
        </w:rPr>
        <w:t xml:space="preserve"> с приложением к</w:t>
      </w:r>
      <w:r w:rsidR="00DB3D0D" w:rsidRPr="00DB3D0D">
        <w:rPr>
          <w:rFonts w:ascii="Times New Roman" w:hAnsi="Times New Roman"/>
          <w:sz w:val="24"/>
        </w:rPr>
        <w:t>опи</w:t>
      </w:r>
      <w:r w:rsidR="00DB3D0D">
        <w:rPr>
          <w:rFonts w:ascii="Times New Roman" w:hAnsi="Times New Roman"/>
          <w:sz w:val="24"/>
        </w:rPr>
        <w:t>й</w:t>
      </w:r>
      <w:r w:rsidR="00DB3D0D" w:rsidRPr="00DB3D0D">
        <w:rPr>
          <w:rFonts w:ascii="Times New Roman" w:hAnsi="Times New Roman"/>
          <w:sz w:val="24"/>
        </w:rPr>
        <w:t xml:space="preserve"> удостоверений</w:t>
      </w:r>
      <w:r w:rsidR="00DB3D0D">
        <w:rPr>
          <w:rFonts w:ascii="Times New Roman" w:hAnsi="Times New Roman"/>
          <w:sz w:val="24"/>
        </w:rPr>
        <w:t xml:space="preserve"> и/или</w:t>
      </w:r>
      <w:r w:rsidR="00DB3D0D" w:rsidRPr="00DB3D0D">
        <w:rPr>
          <w:rFonts w:ascii="Times New Roman" w:hAnsi="Times New Roman"/>
          <w:sz w:val="24"/>
        </w:rPr>
        <w:t xml:space="preserve"> протоколов о</w:t>
      </w:r>
      <w:r w:rsidR="00DB3D0D">
        <w:rPr>
          <w:rFonts w:ascii="Times New Roman" w:hAnsi="Times New Roman"/>
          <w:sz w:val="24"/>
        </w:rPr>
        <w:t>б</w:t>
      </w:r>
      <w:r w:rsidR="00DB3D0D" w:rsidRPr="00DB3D0D">
        <w:rPr>
          <w:rFonts w:ascii="Times New Roman" w:hAnsi="Times New Roman"/>
          <w:sz w:val="24"/>
        </w:rPr>
        <w:t xml:space="preserve"> аттестации</w:t>
      </w:r>
      <w:r w:rsidR="00DB3D0D">
        <w:rPr>
          <w:rFonts w:ascii="Times New Roman" w:hAnsi="Times New Roman"/>
          <w:sz w:val="24"/>
        </w:rPr>
        <w:t xml:space="preserve"> </w:t>
      </w:r>
      <w:proofErr w:type="spellStart"/>
      <w:proofErr w:type="gramStart"/>
      <w:r w:rsidR="00DB3D0D" w:rsidRPr="00DB3D0D">
        <w:rPr>
          <w:rFonts w:ascii="Times New Roman" w:hAnsi="Times New Roman"/>
          <w:sz w:val="24"/>
        </w:rPr>
        <w:t>пром.безопасности</w:t>
      </w:r>
      <w:proofErr w:type="spellEnd"/>
      <w:proofErr w:type="gramEnd"/>
      <w:r w:rsidR="00DB3D0D" w:rsidRPr="00DB3D0D">
        <w:rPr>
          <w:rFonts w:ascii="Times New Roman" w:hAnsi="Times New Roman"/>
          <w:sz w:val="24"/>
        </w:rPr>
        <w:t xml:space="preserve">  в области А.1, Б1.16, Б1.17</w:t>
      </w:r>
      <w:r w:rsidR="007C09F4" w:rsidRPr="0014595E">
        <w:rPr>
          <w:rFonts w:ascii="Times New Roman" w:hAnsi="Times New Roman"/>
          <w:sz w:val="24"/>
        </w:rPr>
        <w:t>;</w:t>
      </w:r>
    </w:p>
    <w:p w:rsidR="00A377BA" w:rsidRPr="00A377BA" w:rsidRDefault="00A377BA" w:rsidP="007C09F4">
      <w:pPr>
        <w:pStyle w:val="a6"/>
        <w:numPr>
          <w:ilvl w:val="0"/>
          <w:numId w:val="2"/>
        </w:numPr>
        <w:jc w:val="both"/>
        <w:rPr>
          <w:rFonts w:ascii="Times New Roman" w:hAnsi="Times New Roman"/>
          <w:sz w:val="24"/>
        </w:rPr>
      </w:pPr>
      <w:r w:rsidRPr="00A377BA">
        <w:rPr>
          <w:rFonts w:ascii="Times New Roman" w:hAnsi="Times New Roman"/>
          <w:sz w:val="24"/>
        </w:rPr>
        <w:t>График производства работ соответствующий по срокам общим срокам выполнения работ</w:t>
      </w:r>
      <w:r>
        <w:rPr>
          <w:rFonts w:ascii="Times New Roman" w:hAnsi="Times New Roman"/>
          <w:sz w:val="24"/>
        </w:rPr>
        <w:t>;</w:t>
      </w:r>
    </w:p>
    <w:p w:rsidR="00E55813" w:rsidRPr="00E55813" w:rsidRDefault="00E55813" w:rsidP="001A29AD">
      <w:pPr>
        <w:pStyle w:val="a6"/>
        <w:numPr>
          <w:ilvl w:val="0"/>
          <w:numId w:val="2"/>
        </w:numPr>
        <w:tabs>
          <w:tab w:val="left" w:pos="1418"/>
        </w:tabs>
        <w:contextualSpacing w:val="0"/>
        <w:jc w:val="both"/>
        <w:rPr>
          <w:rFonts w:ascii="Times New Roman" w:hAnsi="Times New Roman"/>
          <w:sz w:val="24"/>
        </w:rPr>
      </w:pPr>
      <w:r w:rsidRPr="00E55813">
        <w:rPr>
          <w:rFonts w:ascii="Times New Roman" w:hAnsi="Times New Roman"/>
          <w:sz w:val="24"/>
        </w:rPr>
        <w:t>Заверенная копия выписки из реестра членов СРО по форме, утвержденной Приказом Ростехнадзора от 16.02.2017г. № 58</w:t>
      </w:r>
    </w:p>
    <w:p w:rsidR="005665EE" w:rsidRPr="0014595E" w:rsidRDefault="005665EE" w:rsidP="001A29AD">
      <w:pPr>
        <w:pStyle w:val="a6"/>
        <w:numPr>
          <w:ilvl w:val="0"/>
          <w:numId w:val="2"/>
        </w:numPr>
        <w:tabs>
          <w:tab w:val="left" w:pos="1418"/>
        </w:tabs>
        <w:contextualSpacing w:val="0"/>
        <w:jc w:val="both"/>
        <w:rPr>
          <w:rFonts w:ascii="Times New Roman" w:hAnsi="Times New Roman"/>
          <w:sz w:val="24"/>
        </w:rPr>
      </w:pPr>
      <w:r w:rsidRPr="0014595E">
        <w:rPr>
          <w:rFonts w:ascii="Times New Roman" w:hAnsi="Times New Roman"/>
          <w:sz w:val="24"/>
        </w:rPr>
        <w:t xml:space="preserve">Копия </w:t>
      </w:r>
      <w:r w:rsidR="00C1315A" w:rsidRPr="0014595E">
        <w:rPr>
          <w:rFonts w:ascii="Times New Roman" w:hAnsi="Times New Roman"/>
          <w:sz w:val="24"/>
        </w:rPr>
        <w:t>свидетельства системы менеджмента качества ISO 9001, ИСО 9001</w:t>
      </w:r>
      <w:r w:rsidRPr="0014595E">
        <w:rPr>
          <w:rFonts w:ascii="Times New Roman" w:hAnsi="Times New Roman"/>
          <w:sz w:val="24"/>
        </w:rPr>
        <w:t>,</w:t>
      </w:r>
      <w:r w:rsidRPr="0014595E">
        <w:t xml:space="preserve"> </w:t>
      </w:r>
      <w:r w:rsidRPr="0014595E">
        <w:rPr>
          <w:rFonts w:ascii="Times New Roman" w:hAnsi="Times New Roman"/>
          <w:sz w:val="24"/>
        </w:rPr>
        <w:t>за подписью руководителя организации и скрепленная</w:t>
      </w:r>
      <w:r w:rsidR="00C1315A" w:rsidRPr="0014595E">
        <w:rPr>
          <w:rFonts w:ascii="Times New Roman" w:hAnsi="Times New Roman"/>
          <w:sz w:val="24"/>
        </w:rPr>
        <w:t xml:space="preserve"> </w:t>
      </w:r>
      <w:r w:rsidRPr="0014595E">
        <w:rPr>
          <w:rFonts w:ascii="Times New Roman" w:hAnsi="Times New Roman"/>
          <w:sz w:val="24"/>
        </w:rPr>
        <w:t>печатью организации;</w:t>
      </w:r>
    </w:p>
    <w:p w:rsidR="00C1315A" w:rsidRPr="0014595E" w:rsidRDefault="00C1315A" w:rsidP="001A29AD">
      <w:pPr>
        <w:pStyle w:val="a6"/>
        <w:numPr>
          <w:ilvl w:val="0"/>
          <w:numId w:val="2"/>
        </w:numPr>
        <w:tabs>
          <w:tab w:val="left" w:pos="1418"/>
        </w:tabs>
        <w:contextualSpacing w:val="0"/>
        <w:jc w:val="both"/>
        <w:rPr>
          <w:rFonts w:ascii="Times New Roman" w:hAnsi="Times New Roman"/>
          <w:sz w:val="24"/>
        </w:rPr>
      </w:pPr>
      <w:r w:rsidRPr="0014595E">
        <w:rPr>
          <w:rFonts w:ascii="Times New Roman" w:hAnsi="Times New Roman"/>
          <w:sz w:val="24"/>
        </w:rPr>
        <w:t>Копия свидетельства ISO 14001:2004, OHSAS 18001:2007, за подписью руководителя организации и скрепленная печатью организации;</w:t>
      </w:r>
    </w:p>
    <w:p w:rsidR="008E32E8" w:rsidRPr="00352607" w:rsidRDefault="008E32E8" w:rsidP="00DE7BED">
      <w:pPr>
        <w:pStyle w:val="a6"/>
        <w:numPr>
          <w:ilvl w:val="0"/>
          <w:numId w:val="2"/>
        </w:numPr>
        <w:tabs>
          <w:tab w:val="left" w:pos="1418"/>
        </w:tabs>
        <w:ind w:left="1418" w:hanging="341"/>
        <w:contextualSpacing w:val="0"/>
        <w:jc w:val="both"/>
        <w:rPr>
          <w:rFonts w:ascii="Times New Roman" w:hAnsi="Times New Roman"/>
          <w:sz w:val="24"/>
        </w:rPr>
      </w:pPr>
      <w:r w:rsidRPr="00352607">
        <w:rPr>
          <w:rFonts w:ascii="Times New Roman" w:hAnsi="Times New Roman"/>
          <w:sz w:val="24"/>
        </w:rPr>
        <w:t>Перечень аффилированных организаций (</w:t>
      </w:r>
      <w:r w:rsidR="0037183C" w:rsidRPr="00352607">
        <w:rPr>
          <w:rFonts w:ascii="Times New Roman" w:hAnsi="Times New Roman"/>
          <w:sz w:val="24"/>
        </w:rPr>
        <w:t>Форма</w:t>
      </w:r>
      <w:r w:rsidRPr="00352607">
        <w:rPr>
          <w:rFonts w:ascii="Times New Roman" w:hAnsi="Times New Roman"/>
          <w:sz w:val="24"/>
        </w:rPr>
        <w:t xml:space="preserve"> №</w:t>
      </w:r>
      <w:r w:rsidR="00186AEA" w:rsidRPr="00352607">
        <w:rPr>
          <w:rFonts w:ascii="Times New Roman" w:hAnsi="Times New Roman"/>
          <w:sz w:val="24"/>
        </w:rPr>
        <w:t>5</w:t>
      </w:r>
      <w:r w:rsidRPr="00352607">
        <w:rPr>
          <w:rFonts w:ascii="Times New Roman" w:hAnsi="Times New Roman"/>
          <w:sz w:val="24"/>
        </w:rPr>
        <w:t xml:space="preserve"> к настоящему ПДО);</w:t>
      </w:r>
    </w:p>
    <w:p w:rsidR="00DE7BED" w:rsidRPr="0035260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352607">
        <w:rPr>
          <w:rFonts w:ascii="Times New Roman" w:hAnsi="Times New Roman"/>
          <w:sz w:val="24"/>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352607">
        <w:rPr>
          <w:rFonts w:ascii="Times New Roman" w:hAnsi="Times New Roman"/>
          <w:sz w:val="24"/>
        </w:rPr>
        <w:t xml:space="preserve">менее </w:t>
      </w:r>
      <w:r w:rsidR="00B3611E">
        <w:rPr>
          <w:rFonts w:ascii="Times New Roman" w:hAnsi="Times New Roman"/>
          <w:sz w:val="24"/>
        </w:rPr>
        <w:t>3</w:t>
      </w:r>
      <w:r w:rsidR="00C805EF" w:rsidRPr="00352607">
        <w:rPr>
          <w:rFonts w:ascii="Times New Roman" w:hAnsi="Times New Roman"/>
          <w:sz w:val="24"/>
        </w:rPr>
        <w:t xml:space="preserve"> </w:t>
      </w:r>
      <w:r w:rsidR="0088678C" w:rsidRPr="00352607">
        <w:rPr>
          <w:rFonts w:ascii="Times New Roman" w:hAnsi="Times New Roman"/>
          <w:sz w:val="24"/>
        </w:rPr>
        <w:t>(</w:t>
      </w:r>
      <w:r w:rsidR="00B3611E">
        <w:rPr>
          <w:rFonts w:ascii="Times New Roman" w:hAnsi="Times New Roman"/>
          <w:sz w:val="24"/>
        </w:rPr>
        <w:t>трёх</w:t>
      </w:r>
      <w:r w:rsidRPr="00352607">
        <w:rPr>
          <w:rFonts w:ascii="Times New Roman" w:hAnsi="Times New Roman"/>
          <w:sz w:val="24"/>
        </w:rPr>
        <w:t>) месяцев после даты окончания приема оферт</w:t>
      </w:r>
      <w:r w:rsidR="00F35C20">
        <w:rPr>
          <w:rFonts w:ascii="Times New Roman" w:hAnsi="Times New Roman"/>
          <w:sz w:val="24"/>
        </w:rPr>
        <w:t xml:space="preserve"> или письмо о направлении документов на аккредитацию</w:t>
      </w:r>
      <w:r w:rsidRPr="00352607">
        <w:rPr>
          <w:rFonts w:ascii="Times New Roman" w:hAnsi="Times New Roman"/>
          <w:sz w:val="24"/>
        </w:rPr>
        <w:t>;</w:t>
      </w:r>
    </w:p>
    <w:p w:rsidR="00EB3A9C" w:rsidRPr="004A7F70" w:rsidRDefault="00EB3A9C" w:rsidP="00EB3A9C">
      <w:pPr>
        <w:pStyle w:val="a6"/>
        <w:numPr>
          <w:ilvl w:val="0"/>
          <w:numId w:val="2"/>
        </w:numPr>
        <w:tabs>
          <w:tab w:val="left" w:pos="1418"/>
        </w:tabs>
        <w:ind w:left="1418" w:hanging="341"/>
        <w:contextualSpacing w:val="0"/>
        <w:jc w:val="both"/>
        <w:rPr>
          <w:rFonts w:ascii="Times New Roman" w:hAnsi="Times New Roman"/>
          <w:sz w:val="24"/>
        </w:rPr>
      </w:pPr>
      <w:r w:rsidRPr="004A7F70">
        <w:rPr>
          <w:rFonts w:ascii="Times New Roman" w:hAnsi="Times New Roman"/>
          <w:sz w:val="24"/>
        </w:rPr>
        <w:t>Письмо (Форма №</w:t>
      </w:r>
      <w:r w:rsidR="00864AC3">
        <w:rPr>
          <w:rFonts w:ascii="Times New Roman" w:hAnsi="Times New Roman"/>
          <w:sz w:val="24"/>
        </w:rPr>
        <w:t>9</w:t>
      </w:r>
      <w:r w:rsidRPr="004A7F70">
        <w:rPr>
          <w:rFonts w:ascii="Times New Roman" w:hAnsi="Times New Roman"/>
          <w:sz w:val="24"/>
        </w:rPr>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 или в них вносились изменения).</w:t>
      </w:r>
    </w:p>
    <w:p w:rsidR="00DE7BED" w:rsidRPr="00C805EF"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805EF">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r w:rsidR="00740EAB" w:rsidRPr="00C805EF">
        <w:rPr>
          <w:rFonts w:ascii="Times New Roman" w:hAnsi="Times New Roman"/>
          <w:sz w:val="24"/>
        </w:rPr>
        <w:t xml:space="preserve"> со сквозной нумерацией</w:t>
      </w:r>
      <w:r w:rsidRPr="00C805EF">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коммерческая часть:</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Предложение о заключении договора с указанием цен, стоимости (</w:t>
      </w:r>
      <w:r w:rsidR="0037183C">
        <w:rPr>
          <w:rFonts w:ascii="Times New Roman" w:hAnsi="Times New Roman"/>
          <w:sz w:val="24"/>
        </w:rPr>
        <w:t>Форма</w:t>
      </w:r>
      <w:r w:rsidR="00FA2773" w:rsidRPr="00C561F7">
        <w:rPr>
          <w:rFonts w:ascii="Times New Roman" w:hAnsi="Times New Roman"/>
          <w:sz w:val="24"/>
        </w:rPr>
        <w:t xml:space="preserve"> №</w:t>
      </w:r>
      <w:r w:rsidR="00BF375E">
        <w:rPr>
          <w:rFonts w:ascii="Times New Roman" w:hAnsi="Times New Roman"/>
          <w:sz w:val="24"/>
        </w:rPr>
        <w:t>3</w:t>
      </w:r>
      <w:r w:rsidR="00FA2773" w:rsidRPr="00C561F7">
        <w:rPr>
          <w:rFonts w:ascii="Times New Roman" w:hAnsi="Times New Roman"/>
          <w:sz w:val="24"/>
        </w:rPr>
        <w:t xml:space="preserve"> ПДО)</w:t>
      </w:r>
      <w:r w:rsidRPr="00C561F7">
        <w:rPr>
          <w:rFonts w:ascii="Times New Roman" w:hAnsi="Times New Roman"/>
          <w:sz w:val="24"/>
        </w:rPr>
        <w:t>, подписанн</w:t>
      </w:r>
      <w:r w:rsidR="00FA2773" w:rsidRPr="00C561F7">
        <w:rPr>
          <w:rFonts w:ascii="Times New Roman" w:hAnsi="Times New Roman"/>
          <w:sz w:val="24"/>
        </w:rPr>
        <w:t>ое</w:t>
      </w:r>
      <w:r w:rsidRPr="00C561F7">
        <w:rPr>
          <w:rFonts w:ascii="Times New Roman" w:hAnsi="Times New Roman"/>
          <w:sz w:val="24"/>
        </w:rPr>
        <w:t xml:space="preserve"> уполномоченным лицом и заверенная печатью участника закупки);</w:t>
      </w:r>
    </w:p>
    <w:p w:rsidR="00DE7BED" w:rsidRPr="004A7F70" w:rsidRDefault="008C6979" w:rsidP="00DE7BED">
      <w:pPr>
        <w:pStyle w:val="a6"/>
        <w:numPr>
          <w:ilvl w:val="0"/>
          <w:numId w:val="2"/>
        </w:numPr>
        <w:ind w:left="1418" w:hanging="341"/>
        <w:contextualSpacing w:val="0"/>
        <w:jc w:val="both"/>
        <w:rPr>
          <w:rFonts w:ascii="Times New Roman" w:hAnsi="Times New Roman"/>
          <w:sz w:val="24"/>
        </w:rPr>
      </w:pPr>
      <w:r w:rsidRPr="004A7F70">
        <w:rPr>
          <w:rFonts w:ascii="Times New Roman" w:hAnsi="Times New Roman"/>
          <w:sz w:val="24"/>
        </w:rPr>
        <w:t xml:space="preserve">Подписанный договор </w:t>
      </w:r>
      <w:r w:rsidR="0048023C" w:rsidRPr="004A7F70">
        <w:rPr>
          <w:rFonts w:ascii="Times New Roman" w:hAnsi="Times New Roman"/>
          <w:sz w:val="24"/>
        </w:rPr>
        <w:t>ген</w:t>
      </w:r>
      <w:r w:rsidRPr="004A7F70">
        <w:rPr>
          <w:rFonts w:ascii="Times New Roman" w:hAnsi="Times New Roman"/>
          <w:sz w:val="24"/>
        </w:rPr>
        <w:t>подряда (</w:t>
      </w:r>
      <w:r w:rsidR="0037183C" w:rsidRPr="004A7F70">
        <w:rPr>
          <w:rFonts w:ascii="Times New Roman" w:hAnsi="Times New Roman"/>
          <w:sz w:val="24"/>
        </w:rPr>
        <w:t>Форма</w:t>
      </w:r>
      <w:r w:rsidRPr="004A7F70">
        <w:rPr>
          <w:rFonts w:ascii="Times New Roman" w:hAnsi="Times New Roman"/>
          <w:sz w:val="24"/>
        </w:rPr>
        <w:t xml:space="preserve"> №</w:t>
      </w:r>
      <w:r w:rsidR="00BF375E" w:rsidRPr="004A7F70">
        <w:rPr>
          <w:rFonts w:ascii="Times New Roman" w:hAnsi="Times New Roman"/>
          <w:sz w:val="24"/>
        </w:rPr>
        <w:t>4</w:t>
      </w:r>
      <w:r w:rsidRPr="004A7F70">
        <w:rPr>
          <w:rFonts w:ascii="Times New Roman" w:hAnsi="Times New Roman"/>
          <w:sz w:val="24"/>
        </w:rPr>
        <w:t xml:space="preserve"> ПДО)</w:t>
      </w:r>
      <w:r w:rsidR="0087067B" w:rsidRPr="004A7F70">
        <w:rPr>
          <w:rFonts w:ascii="Times New Roman" w:hAnsi="Times New Roman"/>
          <w:sz w:val="24"/>
        </w:rPr>
        <w:t xml:space="preserve"> с Приложениями к н</w:t>
      </w:r>
      <w:r w:rsidR="006E54D0" w:rsidRPr="004A7F70">
        <w:rPr>
          <w:rFonts w:ascii="Times New Roman" w:hAnsi="Times New Roman"/>
          <w:sz w:val="24"/>
        </w:rPr>
        <w:t>е</w:t>
      </w:r>
      <w:r w:rsidR="0087067B" w:rsidRPr="004A7F70">
        <w:rPr>
          <w:rFonts w:ascii="Times New Roman" w:hAnsi="Times New Roman"/>
          <w:sz w:val="24"/>
        </w:rPr>
        <w:t>м</w:t>
      </w:r>
      <w:r w:rsidRPr="004A7F70">
        <w:rPr>
          <w:rFonts w:ascii="Times New Roman" w:hAnsi="Times New Roman"/>
          <w:sz w:val="24"/>
        </w:rPr>
        <w:t>у</w:t>
      </w:r>
      <w:r w:rsidR="0087067B" w:rsidRPr="004A7F70">
        <w:rPr>
          <w:rFonts w:ascii="Times New Roman" w:hAnsi="Times New Roman"/>
          <w:sz w:val="24"/>
        </w:rPr>
        <w:t>, подписанные и скрепленные печатью организации в редакции Заказчика, в 2-х экземплярах;</w:t>
      </w:r>
    </w:p>
    <w:p w:rsidR="000613D9" w:rsidRPr="00D852DC" w:rsidRDefault="00271056" w:rsidP="00480832">
      <w:pPr>
        <w:pStyle w:val="a6"/>
        <w:numPr>
          <w:ilvl w:val="0"/>
          <w:numId w:val="2"/>
        </w:numPr>
        <w:tabs>
          <w:tab w:val="left" w:pos="1418"/>
        </w:tabs>
        <w:ind w:left="1418" w:hanging="341"/>
        <w:contextualSpacing w:val="0"/>
        <w:jc w:val="both"/>
        <w:rPr>
          <w:rFonts w:ascii="Times New Roman" w:hAnsi="Times New Roman"/>
          <w:sz w:val="24"/>
        </w:rPr>
      </w:pPr>
      <w:r w:rsidRPr="00D852DC">
        <w:rPr>
          <w:rFonts w:ascii="Times New Roman" w:hAnsi="Times New Roman"/>
          <w:sz w:val="24"/>
        </w:rPr>
        <w:t xml:space="preserve">Протокол согласования договорной цены (Приложение №1 к Договору генподряда), составленный согласно выдаваемым Заказчиком ведомостям объёмов работ, </w:t>
      </w:r>
      <w:r w:rsidRPr="00D852DC">
        <w:rPr>
          <w:rFonts w:ascii="Times New Roman" w:hAnsi="Times New Roman"/>
          <w:b/>
          <w:sz w:val="24"/>
        </w:rPr>
        <w:t>с приложением обосновывающих сметных расчётов по всем видам работ</w:t>
      </w:r>
      <w:r w:rsidRPr="00D852DC">
        <w:rPr>
          <w:rFonts w:ascii="Times New Roman" w:hAnsi="Times New Roman"/>
          <w:sz w:val="24"/>
        </w:rPr>
        <w:t>, подписанный и скреплённый печатью организации в редакции Заказчика в 2-х экземплярах</w:t>
      </w:r>
      <w:r w:rsidR="00AA5D62" w:rsidRPr="00D852DC">
        <w:rPr>
          <w:rFonts w:ascii="Times New Roman" w:hAnsi="Times New Roman"/>
          <w:sz w:val="24"/>
        </w:rPr>
        <w:t xml:space="preserve">. Сметы на выполнение работ с указанием всех видов и объемов работ в соответствии с договором, а также применяемых расценок и расчетных </w:t>
      </w:r>
      <w:r w:rsidR="00AA5D62" w:rsidRPr="00D852DC">
        <w:rPr>
          <w:rFonts w:ascii="Times New Roman" w:hAnsi="Times New Roman"/>
          <w:sz w:val="24"/>
        </w:rPr>
        <w:lastRenderedPageBreak/>
        <w:t xml:space="preserve">коэффициентов </w:t>
      </w:r>
      <w:r w:rsidR="00AA5D62" w:rsidRPr="00D852DC">
        <w:rPr>
          <w:rFonts w:ascii="Times New Roman" w:hAnsi="Times New Roman"/>
          <w:b/>
          <w:sz w:val="24"/>
        </w:rPr>
        <w:t xml:space="preserve">в электронном виде в формате </w:t>
      </w:r>
      <w:proofErr w:type="spellStart"/>
      <w:r w:rsidR="00AA5D62" w:rsidRPr="00D852DC">
        <w:rPr>
          <w:rFonts w:ascii="Times New Roman" w:hAnsi="Times New Roman"/>
          <w:b/>
          <w:sz w:val="24"/>
        </w:rPr>
        <w:t>Word</w:t>
      </w:r>
      <w:proofErr w:type="spellEnd"/>
      <w:r w:rsidR="00AA5D62" w:rsidRPr="00D852DC">
        <w:rPr>
          <w:rFonts w:ascii="Times New Roman" w:hAnsi="Times New Roman"/>
          <w:b/>
          <w:sz w:val="24"/>
        </w:rPr>
        <w:t xml:space="preserve"> или </w:t>
      </w:r>
      <w:proofErr w:type="spellStart"/>
      <w:r w:rsidR="00AA5D62" w:rsidRPr="00D852DC">
        <w:rPr>
          <w:rFonts w:ascii="Times New Roman" w:hAnsi="Times New Roman"/>
          <w:b/>
          <w:sz w:val="24"/>
        </w:rPr>
        <w:t>Excel</w:t>
      </w:r>
      <w:proofErr w:type="spellEnd"/>
      <w:r w:rsidR="00AA5D62" w:rsidRPr="00D852DC">
        <w:rPr>
          <w:rFonts w:ascii="Times New Roman" w:hAnsi="Times New Roman"/>
          <w:b/>
          <w:sz w:val="24"/>
        </w:rPr>
        <w:t>.</w:t>
      </w:r>
      <w:r w:rsidR="00AA5D62" w:rsidRPr="00D852DC">
        <w:rPr>
          <w:rFonts w:ascii="Times New Roman" w:hAnsi="Times New Roman"/>
          <w:sz w:val="24"/>
        </w:rPr>
        <w:t xml:space="preserve"> По результатам проведенной закупки Победитель предоставляет оригиналы сметных расчетов;</w:t>
      </w:r>
    </w:p>
    <w:p w:rsidR="000613D9" w:rsidRDefault="000613D9" w:rsidP="00480832">
      <w:pPr>
        <w:pStyle w:val="a6"/>
        <w:numPr>
          <w:ilvl w:val="0"/>
          <w:numId w:val="2"/>
        </w:numPr>
        <w:tabs>
          <w:tab w:val="left" w:pos="1418"/>
        </w:tabs>
        <w:ind w:left="1418" w:hanging="341"/>
        <w:contextualSpacing w:val="0"/>
        <w:jc w:val="both"/>
        <w:rPr>
          <w:rFonts w:ascii="Times New Roman" w:hAnsi="Times New Roman"/>
          <w:sz w:val="24"/>
        </w:rPr>
      </w:pPr>
      <w:r w:rsidRPr="00D852DC">
        <w:rPr>
          <w:rFonts w:ascii="Times New Roman" w:hAnsi="Times New Roman"/>
          <w:sz w:val="24"/>
        </w:rPr>
        <w:t>График производства работ и освоения средств (приложение №2 к договору Генподряда), который должен быть заполнен планируемыми объёмами выполняемых работ в стоимостном выражении, подписанный и скреплённый печатью организации в редакции Заказчика в 2-х экземплярах;</w:t>
      </w:r>
    </w:p>
    <w:p w:rsidR="00B3611E" w:rsidRPr="00B3611E" w:rsidRDefault="00B3611E" w:rsidP="00480832">
      <w:pPr>
        <w:pStyle w:val="a6"/>
        <w:numPr>
          <w:ilvl w:val="0"/>
          <w:numId w:val="2"/>
        </w:numPr>
        <w:tabs>
          <w:tab w:val="left" w:pos="1418"/>
        </w:tabs>
        <w:ind w:left="1418" w:hanging="341"/>
        <w:contextualSpacing w:val="0"/>
        <w:jc w:val="both"/>
        <w:rPr>
          <w:rFonts w:ascii="Times New Roman" w:hAnsi="Times New Roman"/>
          <w:sz w:val="24"/>
        </w:rPr>
      </w:pPr>
      <w:r w:rsidRPr="00B3611E">
        <w:rPr>
          <w:rFonts w:ascii="Times New Roman" w:hAnsi="Times New Roman"/>
          <w:sz w:val="24"/>
        </w:rPr>
        <w:t>Регламент определения стоимости СМР на последующие работы (приложение №</w:t>
      </w:r>
      <w:r w:rsidR="003811C3">
        <w:rPr>
          <w:rFonts w:ascii="Times New Roman" w:hAnsi="Times New Roman"/>
          <w:sz w:val="24"/>
        </w:rPr>
        <w:t>12</w:t>
      </w:r>
      <w:r w:rsidRPr="00B3611E">
        <w:rPr>
          <w:rFonts w:ascii="Times New Roman" w:hAnsi="Times New Roman"/>
          <w:sz w:val="24"/>
        </w:rPr>
        <w:t xml:space="preserve"> к договору);</w:t>
      </w:r>
    </w:p>
    <w:p w:rsidR="00B3611E" w:rsidRPr="00D852DC" w:rsidRDefault="00B3611E" w:rsidP="00480832">
      <w:pPr>
        <w:pStyle w:val="a6"/>
        <w:numPr>
          <w:ilvl w:val="0"/>
          <w:numId w:val="2"/>
        </w:numPr>
        <w:tabs>
          <w:tab w:val="left" w:pos="1418"/>
        </w:tabs>
        <w:ind w:left="1418" w:hanging="341"/>
        <w:contextualSpacing w:val="0"/>
        <w:jc w:val="both"/>
        <w:rPr>
          <w:rFonts w:ascii="Times New Roman" w:hAnsi="Times New Roman"/>
          <w:sz w:val="24"/>
        </w:rPr>
      </w:pPr>
      <w:r w:rsidRPr="00B3611E">
        <w:rPr>
          <w:rFonts w:ascii="Times New Roman" w:hAnsi="Times New Roman"/>
          <w:sz w:val="24"/>
        </w:rPr>
        <w:t>Регламент определения стоимости ПНР на последующие работы (приложение №</w:t>
      </w:r>
      <w:r w:rsidR="003811C3">
        <w:rPr>
          <w:rFonts w:ascii="Times New Roman" w:hAnsi="Times New Roman"/>
          <w:sz w:val="24"/>
        </w:rPr>
        <w:t>13</w:t>
      </w:r>
      <w:r w:rsidRPr="00B3611E">
        <w:rPr>
          <w:rFonts w:ascii="Times New Roman" w:hAnsi="Times New Roman"/>
          <w:sz w:val="24"/>
        </w:rPr>
        <w:t xml:space="preserve"> к договору);</w:t>
      </w:r>
    </w:p>
    <w:p w:rsidR="000613D9" w:rsidRDefault="000613D9" w:rsidP="00480832">
      <w:pPr>
        <w:pStyle w:val="a6"/>
        <w:numPr>
          <w:ilvl w:val="0"/>
          <w:numId w:val="2"/>
        </w:numPr>
        <w:tabs>
          <w:tab w:val="left" w:pos="1418"/>
        </w:tabs>
        <w:ind w:left="1418" w:hanging="341"/>
        <w:contextualSpacing w:val="0"/>
        <w:jc w:val="both"/>
        <w:rPr>
          <w:rFonts w:ascii="Times New Roman" w:hAnsi="Times New Roman"/>
          <w:sz w:val="24"/>
        </w:rPr>
      </w:pPr>
      <w:r w:rsidRPr="00D852DC">
        <w:rPr>
          <w:rFonts w:ascii="Times New Roman" w:hAnsi="Times New Roman"/>
          <w:sz w:val="24"/>
        </w:rPr>
        <w:t>График погашения авансовых платежей (приложение №</w:t>
      </w:r>
      <w:r w:rsidR="003811C3">
        <w:rPr>
          <w:rFonts w:ascii="Times New Roman" w:hAnsi="Times New Roman"/>
          <w:sz w:val="24"/>
        </w:rPr>
        <w:t>3</w:t>
      </w:r>
      <w:r w:rsidRPr="00D852DC">
        <w:rPr>
          <w:rFonts w:ascii="Times New Roman" w:hAnsi="Times New Roman"/>
          <w:sz w:val="24"/>
        </w:rPr>
        <w:t xml:space="preserve"> к договору) – ПРИ НЕОБХОДИМОСТИ подписанный и скреплённый печатью организации в редакции Заказчика в 2-х экземплярах;</w:t>
      </w:r>
    </w:p>
    <w:p w:rsidR="00086FE0" w:rsidRDefault="00086FE0" w:rsidP="00480832">
      <w:pPr>
        <w:pStyle w:val="a6"/>
        <w:numPr>
          <w:ilvl w:val="0"/>
          <w:numId w:val="2"/>
        </w:numPr>
        <w:tabs>
          <w:tab w:val="left" w:pos="1418"/>
        </w:tabs>
        <w:ind w:left="1418" w:hanging="341"/>
        <w:contextualSpacing w:val="0"/>
        <w:jc w:val="both"/>
        <w:rPr>
          <w:rFonts w:ascii="Times New Roman" w:hAnsi="Times New Roman"/>
          <w:sz w:val="24"/>
        </w:rPr>
      </w:pPr>
      <w:r w:rsidRPr="00086FE0">
        <w:rPr>
          <w:rFonts w:ascii="Times New Roman" w:hAnsi="Times New Roman"/>
          <w:sz w:val="24"/>
        </w:rPr>
        <w:t xml:space="preserve">Форма </w:t>
      </w:r>
      <w:r w:rsidR="003811C3" w:rsidRPr="003811C3">
        <w:rPr>
          <w:rFonts w:ascii="Times New Roman" w:hAnsi="Times New Roman"/>
          <w:sz w:val="24"/>
        </w:rPr>
        <w:t>отчёта о внесённых в проекты изменениях</w:t>
      </w:r>
      <w:r>
        <w:rPr>
          <w:rFonts w:ascii="Times New Roman" w:hAnsi="Times New Roman"/>
          <w:sz w:val="24"/>
        </w:rPr>
        <w:t xml:space="preserve"> </w:t>
      </w:r>
      <w:r w:rsidRPr="00D852DC">
        <w:rPr>
          <w:rFonts w:ascii="Times New Roman" w:hAnsi="Times New Roman"/>
          <w:sz w:val="24"/>
        </w:rPr>
        <w:t>(приложение №</w:t>
      </w:r>
      <w:r w:rsidR="003811C3">
        <w:rPr>
          <w:rFonts w:ascii="Times New Roman" w:hAnsi="Times New Roman"/>
          <w:sz w:val="24"/>
        </w:rPr>
        <w:t>4</w:t>
      </w:r>
      <w:r w:rsidRPr="00D852DC">
        <w:rPr>
          <w:rFonts w:ascii="Times New Roman" w:hAnsi="Times New Roman"/>
          <w:sz w:val="24"/>
        </w:rPr>
        <w:t xml:space="preserve"> к договору)</w:t>
      </w:r>
      <w:r w:rsidR="003811C3">
        <w:rPr>
          <w:rFonts w:ascii="Times New Roman" w:hAnsi="Times New Roman"/>
          <w:sz w:val="24"/>
        </w:rPr>
        <w:t>;</w:t>
      </w:r>
    </w:p>
    <w:p w:rsidR="003811C3" w:rsidRPr="003811C3" w:rsidRDefault="003811C3" w:rsidP="00480832">
      <w:pPr>
        <w:pStyle w:val="a6"/>
        <w:numPr>
          <w:ilvl w:val="0"/>
          <w:numId w:val="2"/>
        </w:numPr>
        <w:tabs>
          <w:tab w:val="left" w:pos="1418"/>
        </w:tabs>
        <w:ind w:left="1418" w:hanging="341"/>
        <w:contextualSpacing w:val="0"/>
        <w:jc w:val="both"/>
        <w:rPr>
          <w:rFonts w:ascii="Times New Roman" w:hAnsi="Times New Roman"/>
          <w:sz w:val="24"/>
        </w:rPr>
      </w:pPr>
      <w:r w:rsidRPr="003811C3">
        <w:rPr>
          <w:rFonts w:ascii="Times New Roman" w:hAnsi="Times New Roman"/>
          <w:sz w:val="24"/>
        </w:rPr>
        <w:t>Форма отчета о ходе выполнения проектных работ</w:t>
      </w:r>
      <w:r>
        <w:rPr>
          <w:rFonts w:ascii="Times New Roman" w:hAnsi="Times New Roman"/>
          <w:sz w:val="24"/>
        </w:rPr>
        <w:t xml:space="preserve"> </w:t>
      </w:r>
      <w:r w:rsidRPr="00D852DC">
        <w:rPr>
          <w:rFonts w:ascii="Times New Roman" w:hAnsi="Times New Roman"/>
          <w:sz w:val="24"/>
        </w:rPr>
        <w:t>(приложение №</w:t>
      </w:r>
      <w:r>
        <w:rPr>
          <w:rFonts w:ascii="Times New Roman" w:hAnsi="Times New Roman"/>
          <w:sz w:val="24"/>
        </w:rPr>
        <w:t>8</w:t>
      </w:r>
      <w:r w:rsidRPr="00D852DC">
        <w:rPr>
          <w:rFonts w:ascii="Times New Roman" w:hAnsi="Times New Roman"/>
          <w:sz w:val="24"/>
        </w:rPr>
        <w:t xml:space="preserve"> к договору)</w:t>
      </w:r>
      <w:r w:rsidRPr="003811C3">
        <w:rPr>
          <w:rFonts w:ascii="Times New Roman" w:hAnsi="Times New Roman"/>
          <w:sz w:val="24"/>
        </w:rPr>
        <w:t>;</w:t>
      </w:r>
    </w:p>
    <w:p w:rsidR="000613D9" w:rsidRDefault="000613D9" w:rsidP="00480832">
      <w:pPr>
        <w:pStyle w:val="a6"/>
        <w:numPr>
          <w:ilvl w:val="0"/>
          <w:numId w:val="2"/>
        </w:numPr>
        <w:tabs>
          <w:tab w:val="left" w:pos="1418"/>
        </w:tabs>
        <w:ind w:left="1418" w:hanging="341"/>
        <w:contextualSpacing w:val="0"/>
        <w:jc w:val="both"/>
        <w:rPr>
          <w:rFonts w:ascii="Times New Roman" w:hAnsi="Times New Roman"/>
          <w:sz w:val="24"/>
        </w:rPr>
      </w:pPr>
      <w:r w:rsidRPr="00D852DC">
        <w:rPr>
          <w:rFonts w:ascii="Times New Roman" w:hAnsi="Times New Roman"/>
          <w:sz w:val="24"/>
        </w:rPr>
        <w:t>Шкала штрафных санкций в области ПБ, ОТ и ОС (приложение №</w:t>
      </w:r>
      <w:r w:rsidR="003811C3">
        <w:rPr>
          <w:rFonts w:ascii="Times New Roman" w:hAnsi="Times New Roman"/>
          <w:sz w:val="24"/>
        </w:rPr>
        <w:t>10</w:t>
      </w:r>
      <w:r w:rsidRPr="00D852DC">
        <w:rPr>
          <w:rFonts w:ascii="Times New Roman" w:hAnsi="Times New Roman"/>
          <w:sz w:val="24"/>
        </w:rPr>
        <w:t xml:space="preserve"> к договору)</w:t>
      </w:r>
      <w:r w:rsidR="003811C3">
        <w:rPr>
          <w:rFonts w:ascii="Times New Roman" w:hAnsi="Times New Roman"/>
          <w:sz w:val="24"/>
        </w:rPr>
        <w:t>,</w:t>
      </w:r>
      <w:r w:rsidRPr="00D852DC">
        <w:rPr>
          <w:rFonts w:ascii="Times New Roman" w:hAnsi="Times New Roman"/>
          <w:sz w:val="24"/>
        </w:rPr>
        <w:t xml:space="preserve"> подписанный и скреплённый печатью организации в редакции Заказчика в 2-х экземплярах;</w:t>
      </w:r>
    </w:p>
    <w:p w:rsidR="003811C3" w:rsidRPr="003811C3" w:rsidRDefault="003811C3" w:rsidP="00480832">
      <w:pPr>
        <w:pStyle w:val="a6"/>
        <w:numPr>
          <w:ilvl w:val="0"/>
          <w:numId w:val="2"/>
        </w:numPr>
        <w:tabs>
          <w:tab w:val="left" w:pos="1418"/>
        </w:tabs>
        <w:ind w:left="1418" w:hanging="341"/>
        <w:contextualSpacing w:val="0"/>
        <w:jc w:val="both"/>
        <w:rPr>
          <w:rFonts w:ascii="Times New Roman" w:hAnsi="Times New Roman"/>
          <w:sz w:val="24"/>
        </w:rPr>
      </w:pPr>
      <w:r w:rsidRPr="003811C3">
        <w:rPr>
          <w:rFonts w:ascii="Times New Roman" w:hAnsi="Times New Roman"/>
          <w:spacing w:val="-14"/>
          <w:sz w:val="24"/>
        </w:rPr>
        <w:t>Форма отчета об исполнении договора</w:t>
      </w:r>
      <w:r>
        <w:rPr>
          <w:rFonts w:ascii="Times New Roman" w:hAnsi="Times New Roman"/>
          <w:spacing w:val="-14"/>
          <w:sz w:val="24"/>
        </w:rPr>
        <w:t xml:space="preserve"> </w:t>
      </w:r>
      <w:r w:rsidRPr="00D852DC">
        <w:rPr>
          <w:rFonts w:ascii="Times New Roman" w:hAnsi="Times New Roman"/>
          <w:sz w:val="24"/>
        </w:rPr>
        <w:t>(приложение №</w:t>
      </w:r>
      <w:r>
        <w:rPr>
          <w:rFonts w:ascii="Times New Roman" w:hAnsi="Times New Roman"/>
          <w:sz w:val="24"/>
        </w:rPr>
        <w:t>11</w:t>
      </w:r>
      <w:r w:rsidRPr="00D852DC">
        <w:rPr>
          <w:rFonts w:ascii="Times New Roman" w:hAnsi="Times New Roman"/>
          <w:sz w:val="24"/>
        </w:rPr>
        <w:t xml:space="preserve"> к договору)</w:t>
      </w:r>
      <w:r w:rsidRPr="003811C3">
        <w:rPr>
          <w:rFonts w:ascii="Times New Roman" w:hAnsi="Times New Roman"/>
          <w:sz w:val="24"/>
        </w:rPr>
        <w:t>;</w:t>
      </w:r>
    </w:p>
    <w:p w:rsidR="003C444F" w:rsidRPr="003C444F" w:rsidRDefault="003C444F" w:rsidP="00480832">
      <w:pPr>
        <w:pStyle w:val="a6"/>
        <w:numPr>
          <w:ilvl w:val="0"/>
          <w:numId w:val="2"/>
        </w:numPr>
        <w:tabs>
          <w:tab w:val="left" w:pos="1418"/>
        </w:tabs>
        <w:ind w:left="1418" w:hanging="341"/>
        <w:contextualSpacing w:val="0"/>
        <w:jc w:val="both"/>
        <w:rPr>
          <w:rFonts w:ascii="Times New Roman" w:hAnsi="Times New Roman"/>
          <w:sz w:val="24"/>
        </w:rPr>
      </w:pPr>
      <w:r w:rsidRPr="003C444F">
        <w:rPr>
          <w:rFonts w:ascii="Times New Roman" w:hAnsi="Times New Roman"/>
          <w:iCs/>
          <w:sz w:val="24"/>
        </w:rPr>
        <w:t>Таблица «Расчет стоимости строительства», с заполненными графами в тыс.</w:t>
      </w:r>
      <w:r w:rsidR="00ED6E8C">
        <w:rPr>
          <w:rFonts w:ascii="Times New Roman" w:hAnsi="Times New Roman"/>
          <w:iCs/>
          <w:sz w:val="24"/>
        </w:rPr>
        <w:t xml:space="preserve"> </w:t>
      </w:r>
      <w:r w:rsidRPr="003C444F">
        <w:rPr>
          <w:rFonts w:ascii="Times New Roman" w:hAnsi="Times New Roman"/>
          <w:iCs/>
          <w:sz w:val="24"/>
        </w:rPr>
        <w:t>руб. без НДС (приложение №</w:t>
      </w:r>
      <w:r w:rsidR="00951FD4">
        <w:rPr>
          <w:rFonts w:ascii="Times New Roman" w:hAnsi="Times New Roman"/>
          <w:iCs/>
          <w:sz w:val="24"/>
        </w:rPr>
        <w:t>10</w:t>
      </w:r>
      <w:r w:rsidRPr="003C444F">
        <w:rPr>
          <w:rFonts w:ascii="Times New Roman" w:hAnsi="Times New Roman"/>
          <w:iCs/>
          <w:sz w:val="24"/>
        </w:rPr>
        <w:t xml:space="preserve"> к </w:t>
      </w:r>
      <w:r w:rsidRPr="003C444F">
        <w:rPr>
          <w:rFonts w:ascii="Times New Roman" w:hAnsi="Times New Roman"/>
          <w:sz w:val="24"/>
        </w:rPr>
        <w:t>настоящему ПДО) подписанный и скреплённый печатью организации;</w:t>
      </w:r>
    </w:p>
    <w:p w:rsidR="00EB3A9C" w:rsidRPr="004A7F70" w:rsidRDefault="004A7F70" w:rsidP="00EB3A9C">
      <w:pPr>
        <w:pStyle w:val="a6"/>
        <w:numPr>
          <w:ilvl w:val="0"/>
          <w:numId w:val="2"/>
        </w:numPr>
        <w:jc w:val="both"/>
        <w:rPr>
          <w:rFonts w:ascii="Times New Roman" w:hAnsi="Times New Roman"/>
          <w:sz w:val="24"/>
        </w:rPr>
      </w:pPr>
      <w:r w:rsidRPr="004A7F70">
        <w:rPr>
          <w:rFonts w:ascii="Times New Roman" w:hAnsi="Times New Roman"/>
          <w:sz w:val="24"/>
        </w:rPr>
        <w:t>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вариантов Формы №</w:t>
      </w:r>
      <w:r w:rsidR="00864AC3">
        <w:rPr>
          <w:rFonts w:ascii="Times New Roman" w:hAnsi="Times New Roman"/>
          <w:sz w:val="24"/>
        </w:rPr>
        <w:t>8</w:t>
      </w:r>
      <w:r w:rsidRPr="004A7F70">
        <w:rPr>
          <w:rFonts w:ascii="Times New Roman" w:hAnsi="Times New Roman"/>
          <w:sz w:val="24"/>
        </w:rPr>
        <w:t>), подписанное уполномоченным лицом и заверенная печатью участника закупки)</w:t>
      </w:r>
      <w:r w:rsidR="00EB3A9C" w:rsidRPr="004A7F70">
        <w:rPr>
          <w:rFonts w:ascii="Times New Roman" w:hAnsi="Times New Roman"/>
          <w:sz w:val="24"/>
        </w:rPr>
        <w:t>.</w:t>
      </w:r>
    </w:p>
    <w:p w:rsidR="00DE7BED" w:rsidRPr="0048023C" w:rsidRDefault="00DE7BED" w:rsidP="0048023C">
      <w:pPr>
        <w:pStyle w:val="a6"/>
        <w:numPr>
          <w:ilvl w:val="0"/>
          <w:numId w:val="2"/>
        </w:numPr>
        <w:contextualSpacing w:val="0"/>
        <w:jc w:val="both"/>
        <w:rPr>
          <w:rFonts w:ascii="Times New Roman" w:hAnsi="Times New Roman"/>
          <w:sz w:val="24"/>
        </w:rPr>
      </w:pPr>
      <w:r w:rsidRPr="0048023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r w:rsidR="00740EAB" w:rsidRPr="0048023C">
        <w:rPr>
          <w:rFonts w:ascii="Times New Roman" w:hAnsi="Times New Roman"/>
          <w:sz w:val="24"/>
        </w:rPr>
        <w:t xml:space="preserve"> со сквозной нумерацией</w:t>
      </w:r>
      <w:r w:rsidRPr="0048023C">
        <w:rPr>
          <w:rFonts w:ascii="Times New Roman" w:hAnsi="Times New Roman"/>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предоставляется на русском языке.</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561F7">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w:t>
      </w:r>
      <w:r w:rsidRPr="00A17E76">
        <w:rPr>
          <w:rFonts w:ascii="Times New Roman" w:hAnsi="Times New Roman"/>
          <w:sz w:val="24"/>
        </w:rPr>
        <w:t xml:space="preserve">на ПДО </w:t>
      </w:r>
      <w:r w:rsidR="003523B8" w:rsidRPr="00C40686">
        <w:rPr>
          <w:rFonts w:ascii="Times New Roman" w:hAnsi="Times New Roman"/>
          <w:sz w:val="24"/>
        </w:rPr>
        <w:t>№</w:t>
      </w:r>
      <w:r w:rsidR="00D62950">
        <w:rPr>
          <w:rFonts w:ascii="Times New Roman" w:hAnsi="Times New Roman"/>
          <w:sz w:val="24"/>
        </w:rPr>
        <w:t>3</w:t>
      </w:r>
      <w:r w:rsidR="00B61E50">
        <w:rPr>
          <w:rFonts w:ascii="Times New Roman" w:hAnsi="Times New Roman"/>
          <w:sz w:val="24"/>
        </w:rPr>
        <w:t>21</w:t>
      </w:r>
      <w:r w:rsidR="003523B8" w:rsidRPr="00C40686">
        <w:rPr>
          <w:rFonts w:ascii="Times New Roman" w:hAnsi="Times New Roman"/>
          <w:sz w:val="24"/>
        </w:rPr>
        <w:t>-К</w:t>
      </w:r>
      <w:r w:rsidR="00FA2773" w:rsidRPr="00C40686">
        <w:rPr>
          <w:rFonts w:ascii="Times New Roman" w:hAnsi="Times New Roman"/>
          <w:sz w:val="24"/>
        </w:rPr>
        <w:t>С</w:t>
      </w:r>
      <w:r w:rsidR="003523B8" w:rsidRPr="00C40686">
        <w:rPr>
          <w:rFonts w:ascii="Times New Roman" w:hAnsi="Times New Roman"/>
          <w:sz w:val="24"/>
        </w:rPr>
        <w:t>-201</w:t>
      </w:r>
      <w:r w:rsidR="00CA3CDE">
        <w:rPr>
          <w:rFonts w:ascii="Times New Roman" w:hAnsi="Times New Roman"/>
          <w:sz w:val="24"/>
        </w:rPr>
        <w:t>8</w:t>
      </w:r>
      <w:r w:rsidRPr="00C40686">
        <w:rPr>
          <w:rFonts w:ascii="Times New Roman" w:hAnsi="Times New Roman"/>
          <w:color w:val="FF0000"/>
          <w:sz w:val="24"/>
        </w:rPr>
        <w:t xml:space="preserve"> </w:t>
      </w:r>
      <w:r w:rsidRPr="00C40686">
        <w:rPr>
          <w:rFonts w:ascii="Times New Roman" w:hAnsi="Times New Roman"/>
          <w:sz w:val="24"/>
        </w:rPr>
        <w:t>от</w:t>
      </w:r>
      <w:r w:rsidRPr="00C40686">
        <w:rPr>
          <w:rFonts w:ascii="Times New Roman" w:hAnsi="Times New Roman"/>
          <w:color w:val="FF0000"/>
          <w:sz w:val="24"/>
        </w:rPr>
        <w:t xml:space="preserve"> </w:t>
      </w:r>
      <w:r w:rsidR="0027145C" w:rsidRPr="0027145C">
        <w:rPr>
          <w:rFonts w:ascii="Times New Roman" w:hAnsi="Times New Roman"/>
          <w:sz w:val="24"/>
        </w:rPr>
        <w:t>10.08.2018 г.</w:t>
      </w:r>
      <w:r w:rsidRPr="00C40686">
        <w:rPr>
          <w:rFonts w:ascii="Times New Roman" w:hAnsi="Times New Roman"/>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sz w:val="24"/>
        </w:rPr>
      </w:pPr>
      <w:r w:rsidRPr="00C561F7">
        <w:rPr>
          <w:rFonts w:ascii="Times New Roman" w:hAnsi="Times New Roman"/>
          <w:sz w:val="24"/>
        </w:rPr>
        <w:lastRenderedPageBreak/>
        <w:t>Учитывая, что тендер проводится в два этапа, участник закупки передает четыре конверта документов:</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второй  конверт с надписью «Техническая часть» (с пометкой «Копия»), содержащий копии документов, находящихся в первом конверте;</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четвертый  конверт с надписью «Коммерческая часть» (с пометкой «Копия»), содержащий копии документов, находящихся в третьем конверте</w:t>
      </w:r>
      <w:r w:rsidR="002E0D63" w:rsidRPr="00C561F7">
        <w:rPr>
          <w:rFonts w:ascii="Times New Roman" w:hAnsi="Times New Roman"/>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sz w:val="24"/>
        </w:rPr>
        <w:t>Документы в конверте с пометкой «Оригинал» являются официальной офертой.</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C561F7">
        <w:rPr>
          <w:rFonts w:ascii="Times New Roman" w:hAnsi="Times New Roman"/>
          <w:sz w:val="24"/>
        </w:rPr>
        <w:t>1500</w:t>
      </w:r>
      <w:r w:rsidR="006372D9" w:rsidRPr="00C561F7">
        <w:rPr>
          <w:rFonts w:ascii="Times New Roman" w:hAnsi="Times New Roman"/>
          <w:sz w:val="24"/>
        </w:rPr>
        <w:t>23</w:t>
      </w:r>
      <w:r w:rsidR="003C412D"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Начало приема оферт – «</w:t>
      </w:r>
      <w:r w:rsidR="0027145C">
        <w:rPr>
          <w:rFonts w:ascii="Times New Roman" w:hAnsi="Times New Roman"/>
          <w:b/>
          <w:sz w:val="24"/>
        </w:rPr>
        <w:t>10</w:t>
      </w:r>
      <w:r w:rsidRPr="00C561F7">
        <w:rPr>
          <w:rFonts w:ascii="Times New Roman" w:hAnsi="Times New Roman"/>
          <w:b/>
          <w:sz w:val="24"/>
        </w:rPr>
        <w:t xml:space="preserve">» </w:t>
      </w:r>
      <w:r w:rsidR="0027145C">
        <w:rPr>
          <w:rFonts w:ascii="Times New Roman" w:hAnsi="Times New Roman"/>
          <w:b/>
          <w:sz w:val="24"/>
        </w:rPr>
        <w:t>августа 2018</w:t>
      </w:r>
      <w:r w:rsidRPr="00C561F7">
        <w:rPr>
          <w:rFonts w:ascii="Times New Roman" w:hAnsi="Times New Roman"/>
          <w:b/>
          <w:sz w:val="24"/>
        </w:rPr>
        <w:t xml:space="preserve"> 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 xml:space="preserve">Окончание приема оферт – </w:t>
      </w:r>
      <w:r w:rsidR="0027145C">
        <w:rPr>
          <w:rFonts w:ascii="Times New Roman" w:hAnsi="Times New Roman"/>
          <w:b/>
          <w:sz w:val="24"/>
        </w:rPr>
        <w:t>15</w:t>
      </w:r>
      <w:r w:rsidRPr="00C561F7">
        <w:rPr>
          <w:rFonts w:ascii="Times New Roman" w:hAnsi="Times New Roman"/>
          <w:b/>
          <w:sz w:val="24"/>
        </w:rPr>
        <w:t>:</w:t>
      </w:r>
      <w:r w:rsidR="0027145C">
        <w:rPr>
          <w:rFonts w:ascii="Times New Roman" w:hAnsi="Times New Roman"/>
          <w:b/>
          <w:sz w:val="24"/>
        </w:rPr>
        <w:t>00</w:t>
      </w:r>
      <w:r w:rsidRPr="00C561F7">
        <w:rPr>
          <w:rFonts w:ascii="Times New Roman" w:hAnsi="Times New Roman"/>
          <w:b/>
          <w:sz w:val="24"/>
        </w:rPr>
        <w:t xml:space="preserve"> «</w:t>
      </w:r>
      <w:r w:rsidR="0027145C">
        <w:rPr>
          <w:rFonts w:ascii="Times New Roman" w:hAnsi="Times New Roman"/>
          <w:b/>
          <w:sz w:val="24"/>
        </w:rPr>
        <w:t>24</w:t>
      </w:r>
      <w:r w:rsidRPr="00C561F7">
        <w:rPr>
          <w:rFonts w:ascii="Times New Roman" w:hAnsi="Times New Roman"/>
          <w:b/>
          <w:sz w:val="24"/>
        </w:rPr>
        <w:t xml:space="preserve">» </w:t>
      </w:r>
      <w:r w:rsidR="0027145C" w:rsidRPr="0027145C">
        <w:rPr>
          <w:rFonts w:ascii="Times New Roman" w:hAnsi="Times New Roman"/>
          <w:b/>
          <w:sz w:val="24"/>
        </w:rPr>
        <w:t xml:space="preserve">августа 2018 </w:t>
      </w:r>
      <w:r w:rsidRPr="00C561F7">
        <w:rPr>
          <w:rFonts w:ascii="Times New Roman" w:hAnsi="Times New Roman"/>
          <w:b/>
          <w:sz w:val="24"/>
        </w:rPr>
        <w:t>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Срок для определения победителя – до «</w:t>
      </w:r>
      <w:r w:rsidR="006E5557">
        <w:rPr>
          <w:rFonts w:ascii="Times New Roman" w:hAnsi="Times New Roman"/>
          <w:b/>
          <w:sz w:val="24"/>
        </w:rPr>
        <w:t>30</w:t>
      </w:r>
      <w:r w:rsidRPr="00C561F7">
        <w:rPr>
          <w:rFonts w:ascii="Times New Roman" w:hAnsi="Times New Roman"/>
          <w:b/>
          <w:sz w:val="24"/>
        </w:rPr>
        <w:t xml:space="preserve">» </w:t>
      </w:r>
      <w:r w:rsidR="00D62950">
        <w:rPr>
          <w:rFonts w:ascii="Times New Roman" w:hAnsi="Times New Roman"/>
          <w:b/>
          <w:sz w:val="24"/>
        </w:rPr>
        <w:t>ок</w:t>
      </w:r>
      <w:r w:rsidR="00EC57B1">
        <w:rPr>
          <w:rFonts w:ascii="Times New Roman" w:hAnsi="Times New Roman"/>
          <w:b/>
          <w:sz w:val="24"/>
        </w:rPr>
        <w:t>тября</w:t>
      </w:r>
      <w:r w:rsidR="004D11D8">
        <w:rPr>
          <w:rFonts w:ascii="Times New Roman" w:hAnsi="Times New Roman"/>
          <w:b/>
          <w:sz w:val="24"/>
        </w:rPr>
        <w:t xml:space="preserve"> </w:t>
      </w:r>
      <w:r w:rsidRPr="00C561F7">
        <w:rPr>
          <w:rFonts w:ascii="Times New Roman" w:hAnsi="Times New Roman"/>
          <w:b/>
          <w:sz w:val="24"/>
        </w:rPr>
        <w:t xml:space="preserve"> </w:t>
      </w:r>
      <w:r w:rsidR="004D11D8">
        <w:rPr>
          <w:rFonts w:ascii="Times New Roman" w:hAnsi="Times New Roman"/>
          <w:b/>
          <w:sz w:val="24"/>
        </w:rPr>
        <w:t>2018</w:t>
      </w:r>
      <w:r w:rsidRPr="00C561F7">
        <w:rPr>
          <w:rFonts w:ascii="Times New Roman" w:hAnsi="Times New Roman"/>
          <w:b/>
          <w:sz w:val="24"/>
        </w:rPr>
        <w:t xml:space="preserve"> года.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Оферты, полученные позже указанного срока,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продлить срок приема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 «</w:t>
      </w:r>
      <w:r w:rsidR="00ED6E8C">
        <w:rPr>
          <w:rFonts w:ascii="Times New Roman" w:hAnsi="Times New Roman"/>
          <w:sz w:val="24"/>
        </w:rPr>
        <w:t>21</w:t>
      </w:r>
      <w:r w:rsidRPr="00C561F7">
        <w:rPr>
          <w:rFonts w:ascii="Times New Roman" w:hAnsi="Times New Roman"/>
          <w:sz w:val="24"/>
        </w:rPr>
        <w:t xml:space="preserve">» </w:t>
      </w:r>
      <w:r w:rsidR="00ED6E8C" w:rsidRPr="00ED6E8C">
        <w:rPr>
          <w:rFonts w:ascii="Times New Roman" w:hAnsi="Times New Roman"/>
          <w:sz w:val="24"/>
        </w:rPr>
        <w:t>августа 2018</w:t>
      </w:r>
      <w:r w:rsidRPr="00C561F7">
        <w:rPr>
          <w:rFonts w:ascii="Times New Roman" w:hAnsi="Times New Roman"/>
          <w:sz w:val="24"/>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Pr="00C561F7" w:rsidRDefault="00DE7BED" w:rsidP="001A4135">
      <w:pPr>
        <w:ind w:firstLine="567"/>
        <w:jc w:val="both"/>
        <w:rPr>
          <w:rFonts w:ascii="Times New Roman" w:hAnsi="Times New Roman"/>
          <w:sz w:val="24"/>
        </w:rPr>
      </w:pPr>
      <w:r w:rsidRPr="00C561F7">
        <w:rPr>
          <w:rFonts w:ascii="Times New Roman" w:hAnsi="Times New Roman"/>
          <w:sz w:val="24"/>
        </w:rPr>
        <w:t>По</w:t>
      </w:r>
      <w:r w:rsidR="003A73B3">
        <w:rPr>
          <w:rFonts w:ascii="Times New Roman" w:hAnsi="Times New Roman"/>
          <w:sz w:val="24"/>
        </w:rPr>
        <w:t xml:space="preserve"> всем</w:t>
      </w:r>
      <w:r w:rsidRPr="00C561F7">
        <w:rPr>
          <w:rFonts w:ascii="Times New Roman" w:hAnsi="Times New Roman"/>
          <w:sz w:val="24"/>
        </w:rPr>
        <w:t xml:space="preserve"> вопросам обращаться:</w:t>
      </w:r>
    </w:p>
    <w:p w:rsidR="00597DD7" w:rsidRPr="005258C3" w:rsidRDefault="00597DD7" w:rsidP="00597DD7">
      <w:pPr>
        <w:ind w:firstLine="708"/>
        <w:jc w:val="both"/>
        <w:rPr>
          <w:rFonts w:ascii="Times New Roman" w:hAnsi="Times New Roman"/>
          <w:sz w:val="24"/>
        </w:rPr>
      </w:pPr>
      <w:r>
        <w:rPr>
          <w:rFonts w:ascii="Times New Roman" w:hAnsi="Times New Roman"/>
          <w:sz w:val="24"/>
        </w:rPr>
        <w:t>к</w:t>
      </w:r>
      <w:r w:rsidRPr="005258C3">
        <w:rPr>
          <w:rFonts w:ascii="Times New Roman" w:hAnsi="Times New Roman"/>
          <w:sz w:val="24"/>
        </w:rPr>
        <w:t xml:space="preserve"> ведущему специалисту Тендерного комитета ОАО «</w:t>
      </w:r>
      <w:proofErr w:type="spellStart"/>
      <w:r w:rsidRPr="005258C3">
        <w:rPr>
          <w:rFonts w:ascii="Times New Roman" w:hAnsi="Times New Roman"/>
          <w:sz w:val="24"/>
        </w:rPr>
        <w:t>Славнефть</w:t>
      </w:r>
      <w:proofErr w:type="spellEnd"/>
      <w:r w:rsidRPr="005258C3">
        <w:rPr>
          <w:rFonts w:ascii="Times New Roman" w:hAnsi="Times New Roman"/>
          <w:sz w:val="24"/>
        </w:rPr>
        <w:t>-ЯНОС» Прокофьевой Елене Геннадьевне.</w:t>
      </w:r>
    </w:p>
    <w:p w:rsidR="00597DD7" w:rsidRPr="005258C3" w:rsidRDefault="00597DD7" w:rsidP="00597DD7">
      <w:pPr>
        <w:ind w:firstLine="708"/>
        <w:jc w:val="both"/>
        <w:rPr>
          <w:rFonts w:ascii="Times New Roman" w:hAnsi="Times New Roman"/>
          <w:sz w:val="24"/>
        </w:rPr>
      </w:pPr>
      <w:r w:rsidRPr="005258C3">
        <w:rPr>
          <w:rFonts w:ascii="Times New Roman" w:hAnsi="Times New Roman"/>
          <w:sz w:val="24"/>
        </w:rPr>
        <w:t>Контактные данные: телефон: (4852) 49-90-34, E-</w:t>
      </w:r>
      <w:proofErr w:type="spellStart"/>
      <w:r w:rsidRPr="005258C3">
        <w:rPr>
          <w:rFonts w:ascii="Times New Roman" w:hAnsi="Times New Roman"/>
          <w:sz w:val="24"/>
        </w:rPr>
        <w:t>mail</w:t>
      </w:r>
      <w:proofErr w:type="spellEnd"/>
      <w:r w:rsidRPr="005258C3">
        <w:rPr>
          <w:rFonts w:ascii="Times New Roman" w:hAnsi="Times New Roman"/>
          <w:sz w:val="24"/>
        </w:rPr>
        <w:t xml:space="preserve">: </w:t>
      </w:r>
      <w:hyperlink r:id="rId8" w:history="1">
        <w:r w:rsidRPr="005258C3">
          <w:rPr>
            <w:rStyle w:val="a8"/>
            <w:rFonts w:ascii="Times New Roman" w:hAnsi="Times New Roman"/>
            <w:sz w:val="24"/>
          </w:rPr>
          <w:t>ProkofievaEG@yanos.slavneft.ru</w:t>
        </w:r>
      </w:hyperlink>
    </w:p>
    <w:p w:rsidR="00597DD7" w:rsidRPr="005258C3" w:rsidRDefault="00597DD7" w:rsidP="00597DD7">
      <w:pPr>
        <w:ind w:firstLine="708"/>
        <w:jc w:val="both"/>
        <w:rPr>
          <w:rFonts w:ascii="Times New Roman" w:hAnsi="Times New Roman"/>
          <w:sz w:val="24"/>
          <w:u w:val="single"/>
        </w:rPr>
      </w:pPr>
      <w:hyperlink r:id="rId9" w:history="1">
        <w:r w:rsidRPr="005258C3">
          <w:rPr>
            <w:rStyle w:val="a8"/>
            <w:rFonts w:ascii="Times New Roman" w:hAnsi="Times New Roman"/>
            <w:sz w:val="24"/>
            <w:lang w:val="en-US"/>
          </w:rPr>
          <w:t>tender</w:t>
        </w:r>
        <w:r w:rsidRPr="005258C3">
          <w:rPr>
            <w:rStyle w:val="a8"/>
            <w:rFonts w:ascii="Times New Roman" w:hAnsi="Times New Roman"/>
            <w:sz w:val="24"/>
          </w:rPr>
          <w:t>@</w:t>
        </w:r>
        <w:proofErr w:type="spellStart"/>
        <w:r w:rsidRPr="005258C3">
          <w:rPr>
            <w:rStyle w:val="a8"/>
            <w:rFonts w:ascii="Times New Roman" w:hAnsi="Times New Roman"/>
            <w:sz w:val="24"/>
            <w:lang w:val="en-US"/>
          </w:rPr>
          <w:t>yanos</w:t>
        </w:r>
        <w:proofErr w:type="spellEnd"/>
        <w:r w:rsidRPr="005258C3">
          <w:rPr>
            <w:rStyle w:val="a8"/>
            <w:rFonts w:ascii="Times New Roman" w:hAnsi="Times New Roman"/>
            <w:sz w:val="24"/>
          </w:rPr>
          <w:t>.</w:t>
        </w:r>
        <w:proofErr w:type="spellStart"/>
        <w:r w:rsidRPr="005258C3">
          <w:rPr>
            <w:rStyle w:val="a8"/>
            <w:rFonts w:ascii="Times New Roman" w:hAnsi="Times New Roman"/>
            <w:sz w:val="24"/>
            <w:lang w:val="en-US"/>
          </w:rPr>
          <w:t>slavneft</w:t>
        </w:r>
        <w:proofErr w:type="spellEnd"/>
        <w:r w:rsidRPr="005258C3">
          <w:rPr>
            <w:rStyle w:val="a8"/>
            <w:rFonts w:ascii="Times New Roman" w:hAnsi="Times New Roman"/>
            <w:sz w:val="24"/>
          </w:rPr>
          <w:t>.</w:t>
        </w:r>
        <w:proofErr w:type="spellStart"/>
        <w:r w:rsidRPr="005258C3">
          <w:rPr>
            <w:rStyle w:val="a8"/>
            <w:rFonts w:ascii="Times New Roman" w:hAnsi="Times New Roman"/>
            <w:sz w:val="24"/>
            <w:lang w:val="en-US"/>
          </w:rPr>
          <w:t>ru</w:t>
        </w:r>
        <w:proofErr w:type="spellEnd"/>
      </w:hyperlink>
    </w:p>
    <w:p w:rsidR="00DE7BED" w:rsidRPr="00C561F7" w:rsidRDefault="00DE7BED" w:rsidP="00DE7BED">
      <w:pPr>
        <w:ind w:firstLine="708"/>
        <w:jc w:val="both"/>
        <w:rPr>
          <w:rFonts w:ascii="Times New Roman" w:hAnsi="Times New Roman"/>
          <w:sz w:val="24"/>
        </w:rPr>
      </w:pPr>
      <w:bookmarkStart w:id="0" w:name="_GoBack"/>
      <w:bookmarkEnd w:id="0"/>
      <w:r w:rsidRPr="00C561F7">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sz w:val="24"/>
        </w:rPr>
        <w:t>.</w:t>
      </w:r>
    </w:p>
    <w:p w:rsidR="00DE7BED" w:rsidRPr="00C561F7" w:rsidRDefault="00DE7BED" w:rsidP="00DE7BED">
      <w:pPr>
        <w:ind w:firstLine="720"/>
        <w:jc w:val="both"/>
        <w:rPr>
          <w:rFonts w:ascii="Times New Roman" w:hAnsi="Times New Roman"/>
          <w:b/>
          <w:sz w:val="24"/>
        </w:rPr>
      </w:pPr>
      <w:r w:rsidRPr="00C561F7">
        <w:rPr>
          <w:rFonts w:ascii="Times New Roman" w:hAnsi="Times New Roman"/>
          <w:b/>
          <w:sz w:val="24"/>
        </w:rPr>
        <w:lastRenderedPageBreak/>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не подана ни одна оферта (с учетом оферт, отозванных участниками закупки);</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все поданные оферты отклонены.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w:t>
      </w:r>
      <w:proofErr w:type="gramStart"/>
      <w:r w:rsidRPr="00C561F7">
        <w:rPr>
          <w:rFonts w:ascii="Times New Roman" w:hAnsi="Times New Roman"/>
          <w:sz w:val="24"/>
        </w:rPr>
        <w:t xml:space="preserve">на  </w:t>
      </w:r>
      <w:r w:rsidR="005D2308" w:rsidRPr="00C561F7">
        <w:rPr>
          <w:rFonts w:ascii="Times New Roman" w:hAnsi="Times New Roman"/>
          <w:color w:val="0000FF"/>
          <w:sz w:val="24"/>
          <w:u w:val="single"/>
        </w:rPr>
        <w:t>http://www.refinery.yaroslavl.su/index.php?module=tend&amp;page=stop</w:t>
      </w:r>
      <w:proofErr w:type="gramEnd"/>
      <w:r w:rsidRPr="00C561F7">
        <w:rPr>
          <w:rFonts w:ascii="Times New Roman" w:hAnsi="Times New Roman"/>
          <w:color w:val="FF0000"/>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w:t>
      </w:r>
      <w:r w:rsidR="00FC231E">
        <w:rPr>
          <w:rFonts w:ascii="Times New Roman" w:hAnsi="Times New Roman"/>
          <w:sz w:val="24"/>
        </w:rPr>
        <w:t>2</w:t>
      </w:r>
      <w:r w:rsidRPr="00C561F7">
        <w:rPr>
          <w:rFonts w:ascii="Times New Roman" w:hAnsi="Times New Roman"/>
          <w:sz w:val="24"/>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Default="00DE7BED" w:rsidP="00DE7BED">
      <w:pPr>
        <w:ind w:firstLine="708"/>
        <w:jc w:val="both"/>
        <w:rPr>
          <w:rFonts w:ascii="Times New Roman" w:hAnsi="Times New Roman"/>
          <w:sz w:val="24"/>
        </w:rPr>
      </w:pPr>
      <w:r w:rsidRPr="00C561F7">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C561F7" w:rsidRDefault="00DE7BED" w:rsidP="00DE7BED">
      <w:pPr>
        <w:ind w:firstLine="708"/>
        <w:jc w:val="both"/>
        <w:rPr>
          <w:rFonts w:ascii="Times New Roman" w:hAnsi="Times New Roman"/>
          <w:sz w:val="24"/>
        </w:rPr>
      </w:pPr>
      <w:r w:rsidRPr="00097C9D">
        <w:rPr>
          <w:rFonts w:ascii="Times New Roman" w:hAnsi="Times New Roman"/>
          <w:sz w:val="24"/>
        </w:rPr>
        <w:t>Участник закупки вправе обжаловать в Конкурсной комиссии Общества действия</w:t>
      </w:r>
      <w:r w:rsidRPr="00C561F7">
        <w:rPr>
          <w:rFonts w:ascii="Times New Roman" w:hAnsi="Times New Roman"/>
          <w:sz w:val="24"/>
        </w:rPr>
        <w:t xml:space="preserve">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Жалоба в письменном виде направляется в Тендерный комитет Общества по адресу</w:t>
      </w:r>
      <w:r w:rsidR="00B51481" w:rsidRPr="00C561F7">
        <w:rPr>
          <w:rFonts w:ascii="Times New Roman" w:hAnsi="Times New Roman"/>
          <w:sz w:val="24"/>
        </w:rPr>
        <w:t>:</w:t>
      </w:r>
      <w:r w:rsidRPr="00C561F7">
        <w:rPr>
          <w:rFonts w:ascii="Times New Roman" w:hAnsi="Times New Roman"/>
          <w:sz w:val="24"/>
        </w:rPr>
        <w:t xml:space="preserve"> </w:t>
      </w:r>
      <w:r w:rsidR="00B51481" w:rsidRPr="00C561F7">
        <w:rPr>
          <w:rFonts w:ascii="Times New Roman" w:hAnsi="Times New Roman"/>
          <w:sz w:val="24"/>
        </w:rPr>
        <w:t>1500</w:t>
      </w:r>
      <w:r w:rsidR="006372D9" w:rsidRPr="00C561F7">
        <w:rPr>
          <w:rFonts w:ascii="Times New Roman" w:hAnsi="Times New Roman"/>
          <w:sz w:val="24"/>
        </w:rPr>
        <w:t>23</w:t>
      </w:r>
      <w:r w:rsidR="00B51481"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 xml:space="preserve">. В жалобе указываются: </w:t>
      </w:r>
      <w:r w:rsidRPr="00C561F7">
        <w:rPr>
          <w:rFonts w:ascii="Times New Roman" w:hAnsi="Times New Roman"/>
          <w:sz w:val="24"/>
        </w:rPr>
        <w:lastRenderedPageBreak/>
        <w:t>обжалуемое вынесенное решение ОАО «Славнефть-ЯНОС», обжалуемые действия (бездействие) ОАО «Славнефть-ЯНОС»;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C561F7">
        <w:rPr>
          <w:rFonts w:ascii="Times New Roman" w:hAnsi="Times New Roman"/>
          <w:sz w:val="24"/>
        </w:rPr>
        <w:t>+7 (4852) 49-93-33, электронная почта hotline@yanos.slavneft.ru.</w:t>
      </w:r>
    </w:p>
    <w:p w:rsidR="00DE7BED" w:rsidRPr="00C561F7" w:rsidRDefault="00DE7BED" w:rsidP="00DE7BED">
      <w:pPr>
        <w:rPr>
          <w:rFonts w:ascii="Times New Roman" w:hAnsi="Times New Roman"/>
          <w:sz w:val="24"/>
        </w:rPr>
      </w:pPr>
      <w:r w:rsidRPr="00C561F7">
        <w:rPr>
          <w:rFonts w:ascii="Times New Roman" w:hAnsi="Times New Roman"/>
          <w:sz w:val="24"/>
        </w:rPr>
        <w:t>Перечень документов в сост</w:t>
      </w:r>
      <w:r w:rsidR="00E85DE8" w:rsidRPr="00C561F7">
        <w:rPr>
          <w:rFonts w:ascii="Times New Roman" w:hAnsi="Times New Roman"/>
          <w:sz w:val="24"/>
        </w:rPr>
        <w:t xml:space="preserve">аве Предложения </w:t>
      </w:r>
      <w:r w:rsidR="00E85DE8" w:rsidRPr="00A17E76">
        <w:rPr>
          <w:rFonts w:ascii="Times New Roman" w:hAnsi="Times New Roman"/>
          <w:sz w:val="24"/>
        </w:rPr>
        <w:t xml:space="preserve">делать </w:t>
      </w:r>
      <w:r w:rsidR="00E85DE8" w:rsidRPr="00C40686">
        <w:rPr>
          <w:rFonts w:ascii="Times New Roman" w:hAnsi="Times New Roman"/>
          <w:sz w:val="24"/>
        </w:rPr>
        <w:t>оферты №</w:t>
      </w:r>
      <w:r w:rsidR="00D62950">
        <w:rPr>
          <w:rFonts w:ascii="Times New Roman" w:hAnsi="Times New Roman"/>
          <w:sz w:val="24"/>
        </w:rPr>
        <w:t>3</w:t>
      </w:r>
      <w:r w:rsidR="00B61E50">
        <w:rPr>
          <w:rFonts w:ascii="Times New Roman" w:hAnsi="Times New Roman"/>
          <w:sz w:val="24"/>
        </w:rPr>
        <w:t>21</w:t>
      </w:r>
      <w:r w:rsidR="00D549DA" w:rsidRPr="00C40686">
        <w:rPr>
          <w:rFonts w:ascii="Times New Roman" w:hAnsi="Times New Roman"/>
          <w:sz w:val="24"/>
        </w:rPr>
        <w:t>-КС</w:t>
      </w:r>
      <w:r w:rsidR="00E85DE8" w:rsidRPr="00C40686">
        <w:rPr>
          <w:rFonts w:ascii="Times New Roman" w:hAnsi="Times New Roman"/>
          <w:sz w:val="24"/>
        </w:rPr>
        <w:t>-201</w:t>
      </w:r>
      <w:r w:rsidR="00CA3CDE">
        <w:rPr>
          <w:rFonts w:ascii="Times New Roman" w:hAnsi="Times New Roman"/>
          <w:sz w:val="24"/>
        </w:rPr>
        <w:t>8</w:t>
      </w:r>
      <w:r w:rsidRPr="00C40686">
        <w:rPr>
          <w:rFonts w:ascii="Times New Roman" w:hAnsi="Times New Roman"/>
          <w:sz w:val="24"/>
        </w:rPr>
        <w:t xml:space="preserve"> от </w:t>
      </w:r>
      <w:r w:rsidR="00ED6E8C">
        <w:rPr>
          <w:rFonts w:ascii="Times New Roman" w:hAnsi="Times New Roman"/>
          <w:sz w:val="24"/>
        </w:rPr>
        <w:t>10.08.2018 г.</w:t>
      </w:r>
      <w:r w:rsidRPr="00C40686">
        <w:rPr>
          <w:rFonts w:ascii="Times New Roman" w:hAnsi="Times New Roman"/>
          <w:sz w:val="24"/>
        </w:rPr>
        <w:t>:</w:t>
      </w:r>
    </w:p>
    <w:p w:rsidR="00DE7BED" w:rsidRPr="00C561F7" w:rsidRDefault="00DE7BED" w:rsidP="00DE7BED">
      <w:pPr>
        <w:rPr>
          <w:rFonts w:ascii="Times New Roman" w:hAnsi="Times New Roman"/>
          <w:sz w:val="24"/>
        </w:rPr>
      </w:pPr>
      <w:r w:rsidRPr="00C561F7">
        <w:rPr>
          <w:rFonts w:ascii="Times New Roman" w:hAnsi="Times New Roman"/>
          <w:sz w:val="24"/>
        </w:rPr>
        <w:t>1. Извещение о проведен</w:t>
      </w:r>
      <w:r w:rsidR="00F96F8C">
        <w:rPr>
          <w:rFonts w:ascii="Times New Roman" w:hAnsi="Times New Roman"/>
          <w:sz w:val="24"/>
        </w:rPr>
        <w:t>ии тендера (настоящий документ)</w:t>
      </w:r>
      <w:r w:rsidRPr="00C561F7">
        <w:rPr>
          <w:rFonts w:ascii="Times New Roman" w:hAnsi="Times New Roman"/>
          <w:sz w:val="24"/>
        </w:rPr>
        <w:t>.</w:t>
      </w:r>
    </w:p>
    <w:p w:rsidR="00DE7BED" w:rsidRPr="00271056" w:rsidRDefault="00DE7BED" w:rsidP="00DE7BED">
      <w:pPr>
        <w:rPr>
          <w:rFonts w:ascii="Times New Roman" w:hAnsi="Times New Roman"/>
          <w:sz w:val="24"/>
        </w:rPr>
      </w:pPr>
      <w:r w:rsidRPr="00271056">
        <w:rPr>
          <w:rFonts w:ascii="Times New Roman" w:hAnsi="Times New Roman"/>
          <w:sz w:val="24"/>
        </w:rPr>
        <w:t>2. Требования к предмету оферты</w:t>
      </w:r>
      <w:r w:rsidR="002C40E6" w:rsidRPr="00271056">
        <w:rPr>
          <w:rFonts w:ascii="Times New Roman" w:hAnsi="Times New Roman"/>
          <w:sz w:val="24"/>
        </w:rPr>
        <w:t xml:space="preserve"> (</w:t>
      </w:r>
      <w:r w:rsidR="00D54AA2" w:rsidRPr="00271056">
        <w:rPr>
          <w:rFonts w:ascii="Times New Roman" w:hAnsi="Times New Roman"/>
          <w:sz w:val="24"/>
        </w:rPr>
        <w:t xml:space="preserve">Форма </w:t>
      </w:r>
      <w:r w:rsidR="002C40E6" w:rsidRPr="00271056">
        <w:rPr>
          <w:rFonts w:ascii="Times New Roman" w:hAnsi="Times New Roman"/>
          <w:sz w:val="24"/>
        </w:rPr>
        <w:t>№ 1).</w:t>
      </w:r>
    </w:p>
    <w:p w:rsidR="00DE7BED" w:rsidRPr="00271056" w:rsidRDefault="00763AF5" w:rsidP="00DE7BED">
      <w:pPr>
        <w:rPr>
          <w:rFonts w:ascii="Times New Roman" w:hAnsi="Times New Roman"/>
          <w:sz w:val="24"/>
        </w:rPr>
      </w:pPr>
      <w:r w:rsidRPr="00271056">
        <w:rPr>
          <w:rFonts w:ascii="Times New Roman" w:hAnsi="Times New Roman"/>
          <w:sz w:val="24"/>
        </w:rPr>
        <w:t>3</w:t>
      </w:r>
      <w:r w:rsidR="00D55F59" w:rsidRPr="00271056">
        <w:rPr>
          <w:rFonts w:ascii="Times New Roman" w:hAnsi="Times New Roman"/>
          <w:sz w:val="24"/>
        </w:rPr>
        <w:t xml:space="preserve">. </w:t>
      </w:r>
      <w:r w:rsidR="00DE7BED" w:rsidRPr="00271056">
        <w:rPr>
          <w:rFonts w:ascii="Times New Roman" w:hAnsi="Times New Roman"/>
          <w:sz w:val="24"/>
        </w:rPr>
        <w:t xml:space="preserve">Извещение о согласии сделать оферту  </w:t>
      </w:r>
      <w:r w:rsidR="002C40E6" w:rsidRPr="00271056">
        <w:rPr>
          <w:rFonts w:ascii="Times New Roman" w:hAnsi="Times New Roman"/>
          <w:sz w:val="24"/>
        </w:rPr>
        <w:t>(</w:t>
      </w:r>
      <w:r w:rsidR="00D54AA2" w:rsidRPr="00271056">
        <w:rPr>
          <w:rFonts w:ascii="Times New Roman" w:hAnsi="Times New Roman"/>
          <w:sz w:val="24"/>
        </w:rPr>
        <w:t xml:space="preserve">Форма </w:t>
      </w:r>
      <w:r w:rsidR="002C40E6" w:rsidRPr="00271056">
        <w:rPr>
          <w:rFonts w:ascii="Times New Roman" w:hAnsi="Times New Roman"/>
          <w:sz w:val="24"/>
        </w:rPr>
        <w:t xml:space="preserve">№ </w:t>
      </w:r>
      <w:r w:rsidR="00D27E52" w:rsidRPr="00271056">
        <w:rPr>
          <w:rFonts w:ascii="Times New Roman" w:hAnsi="Times New Roman"/>
          <w:sz w:val="24"/>
        </w:rPr>
        <w:t>2</w:t>
      </w:r>
      <w:r w:rsidR="002C40E6" w:rsidRPr="00271056">
        <w:rPr>
          <w:rFonts w:ascii="Times New Roman" w:hAnsi="Times New Roman"/>
          <w:sz w:val="24"/>
        </w:rPr>
        <w:t>).</w:t>
      </w:r>
    </w:p>
    <w:p w:rsidR="00DE7BED" w:rsidRPr="00271056" w:rsidRDefault="0080562C" w:rsidP="00DE7BED">
      <w:pPr>
        <w:rPr>
          <w:rFonts w:ascii="Times New Roman" w:hAnsi="Times New Roman"/>
          <w:sz w:val="24"/>
        </w:rPr>
      </w:pPr>
      <w:r w:rsidRPr="00271056">
        <w:rPr>
          <w:rFonts w:ascii="Times New Roman" w:hAnsi="Times New Roman"/>
          <w:sz w:val="24"/>
        </w:rPr>
        <w:t>4</w:t>
      </w:r>
      <w:r w:rsidR="00DE7BED" w:rsidRPr="00271056">
        <w:rPr>
          <w:rFonts w:ascii="Times New Roman" w:hAnsi="Times New Roman"/>
          <w:sz w:val="24"/>
        </w:rPr>
        <w:t xml:space="preserve">. Предложение о заключении договора </w:t>
      </w:r>
      <w:r w:rsidR="002C40E6" w:rsidRPr="00271056">
        <w:rPr>
          <w:rFonts w:ascii="Times New Roman" w:hAnsi="Times New Roman"/>
          <w:sz w:val="24"/>
        </w:rPr>
        <w:t>(</w:t>
      </w:r>
      <w:r w:rsidR="00D54AA2" w:rsidRPr="00271056">
        <w:rPr>
          <w:rFonts w:ascii="Times New Roman" w:hAnsi="Times New Roman"/>
          <w:sz w:val="24"/>
        </w:rPr>
        <w:t>Форма</w:t>
      </w:r>
      <w:r w:rsidR="00D27E52" w:rsidRPr="00271056">
        <w:rPr>
          <w:rFonts w:ascii="Times New Roman" w:hAnsi="Times New Roman"/>
          <w:sz w:val="24"/>
        </w:rPr>
        <w:t xml:space="preserve"> № 3</w:t>
      </w:r>
      <w:r w:rsidR="002C40E6" w:rsidRPr="00271056">
        <w:rPr>
          <w:rFonts w:ascii="Times New Roman" w:hAnsi="Times New Roman"/>
          <w:sz w:val="24"/>
        </w:rPr>
        <w:t>).</w:t>
      </w:r>
    </w:p>
    <w:p w:rsidR="00763AF5" w:rsidRPr="00C7476C" w:rsidRDefault="0080562C" w:rsidP="00DE7BED">
      <w:pPr>
        <w:rPr>
          <w:rFonts w:ascii="Times New Roman" w:hAnsi="Times New Roman"/>
          <w:sz w:val="24"/>
        </w:rPr>
      </w:pPr>
      <w:r w:rsidRPr="00C7476C">
        <w:rPr>
          <w:rFonts w:ascii="Times New Roman" w:hAnsi="Times New Roman"/>
          <w:sz w:val="24"/>
        </w:rPr>
        <w:t>5</w:t>
      </w:r>
      <w:r w:rsidR="00763AF5" w:rsidRPr="00C7476C">
        <w:rPr>
          <w:rFonts w:ascii="Times New Roman" w:hAnsi="Times New Roman"/>
          <w:sz w:val="24"/>
        </w:rPr>
        <w:t xml:space="preserve">. Проект Договора </w:t>
      </w:r>
      <w:r w:rsidR="0048023C" w:rsidRPr="00C7476C">
        <w:rPr>
          <w:rFonts w:ascii="Times New Roman" w:hAnsi="Times New Roman"/>
          <w:sz w:val="24"/>
        </w:rPr>
        <w:t>Ген</w:t>
      </w:r>
      <w:r w:rsidR="00763AF5" w:rsidRPr="00C7476C">
        <w:rPr>
          <w:rFonts w:ascii="Times New Roman" w:hAnsi="Times New Roman"/>
          <w:sz w:val="24"/>
        </w:rPr>
        <w:t xml:space="preserve">подряда </w:t>
      </w:r>
      <w:r w:rsidR="00682F70" w:rsidRPr="00C7476C">
        <w:rPr>
          <w:rFonts w:ascii="Times New Roman" w:hAnsi="Times New Roman"/>
          <w:sz w:val="24"/>
        </w:rPr>
        <w:t xml:space="preserve"> с приложениями </w:t>
      </w:r>
      <w:r w:rsidR="002C40E6" w:rsidRPr="00C7476C">
        <w:rPr>
          <w:rFonts w:ascii="Times New Roman" w:hAnsi="Times New Roman"/>
          <w:sz w:val="24"/>
        </w:rPr>
        <w:t>(</w:t>
      </w:r>
      <w:r w:rsidR="00D54AA2" w:rsidRPr="00C7476C">
        <w:rPr>
          <w:rFonts w:ascii="Times New Roman" w:hAnsi="Times New Roman"/>
          <w:sz w:val="24"/>
        </w:rPr>
        <w:t>Форма</w:t>
      </w:r>
      <w:r w:rsidR="00D27E52" w:rsidRPr="00C7476C">
        <w:rPr>
          <w:rFonts w:ascii="Times New Roman" w:hAnsi="Times New Roman"/>
          <w:sz w:val="24"/>
        </w:rPr>
        <w:t xml:space="preserve"> № 4</w:t>
      </w:r>
      <w:r w:rsidR="002C40E6" w:rsidRPr="00C7476C">
        <w:rPr>
          <w:rFonts w:ascii="Times New Roman" w:hAnsi="Times New Roman"/>
          <w:sz w:val="24"/>
        </w:rPr>
        <w:t>).</w:t>
      </w:r>
    </w:p>
    <w:p w:rsidR="00DE7BED" w:rsidRPr="00C7476C" w:rsidRDefault="0080562C" w:rsidP="00DE7BED">
      <w:pPr>
        <w:rPr>
          <w:rFonts w:ascii="Times New Roman" w:hAnsi="Times New Roman"/>
          <w:sz w:val="24"/>
        </w:rPr>
      </w:pPr>
      <w:r w:rsidRPr="00C7476C">
        <w:rPr>
          <w:rFonts w:ascii="Times New Roman" w:hAnsi="Times New Roman"/>
          <w:sz w:val="24"/>
        </w:rPr>
        <w:t>6</w:t>
      </w:r>
      <w:r w:rsidR="00DE7BED" w:rsidRPr="00C7476C">
        <w:rPr>
          <w:rFonts w:ascii="Times New Roman" w:hAnsi="Times New Roman"/>
          <w:sz w:val="24"/>
        </w:rPr>
        <w:t>. Пере</w:t>
      </w:r>
      <w:r w:rsidR="00D55F59" w:rsidRPr="00C7476C">
        <w:rPr>
          <w:rFonts w:ascii="Times New Roman" w:hAnsi="Times New Roman"/>
          <w:sz w:val="24"/>
        </w:rPr>
        <w:t>чень аффилированных организаций</w:t>
      </w:r>
      <w:r w:rsidR="00DE7BED" w:rsidRPr="00C7476C">
        <w:rPr>
          <w:rFonts w:ascii="Times New Roman" w:hAnsi="Times New Roman"/>
          <w:sz w:val="24"/>
        </w:rPr>
        <w:t xml:space="preserve"> </w:t>
      </w:r>
      <w:r w:rsidR="002C40E6" w:rsidRPr="00C7476C">
        <w:rPr>
          <w:rFonts w:ascii="Times New Roman" w:hAnsi="Times New Roman"/>
          <w:sz w:val="24"/>
        </w:rPr>
        <w:t>(</w:t>
      </w:r>
      <w:r w:rsidR="00D54AA2" w:rsidRPr="00C7476C">
        <w:rPr>
          <w:rFonts w:ascii="Times New Roman" w:hAnsi="Times New Roman"/>
          <w:sz w:val="24"/>
        </w:rPr>
        <w:t>Форма</w:t>
      </w:r>
      <w:r w:rsidR="002C40E6" w:rsidRPr="00C7476C">
        <w:rPr>
          <w:rFonts w:ascii="Times New Roman" w:hAnsi="Times New Roman"/>
          <w:sz w:val="24"/>
        </w:rPr>
        <w:t xml:space="preserve"> № </w:t>
      </w:r>
      <w:r w:rsidR="00D27E52" w:rsidRPr="00C7476C">
        <w:rPr>
          <w:rFonts w:ascii="Times New Roman" w:hAnsi="Times New Roman"/>
          <w:sz w:val="24"/>
        </w:rPr>
        <w:t>5</w:t>
      </w:r>
      <w:r w:rsidR="002C40E6" w:rsidRPr="00C7476C">
        <w:rPr>
          <w:rFonts w:ascii="Times New Roman" w:hAnsi="Times New Roman"/>
          <w:sz w:val="24"/>
        </w:rPr>
        <w:t>).</w:t>
      </w:r>
    </w:p>
    <w:p w:rsidR="00923CDA" w:rsidRPr="00C7476C" w:rsidRDefault="0080562C" w:rsidP="00923CDA">
      <w:pPr>
        <w:rPr>
          <w:rFonts w:ascii="Times New Roman" w:hAnsi="Times New Roman"/>
          <w:sz w:val="24"/>
        </w:rPr>
      </w:pPr>
      <w:r w:rsidRPr="00C7476C">
        <w:rPr>
          <w:rFonts w:ascii="Times New Roman" w:hAnsi="Times New Roman"/>
          <w:sz w:val="24"/>
        </w:rPr>
        <w:t>7</w:t>
      </w:r>
      <w:r w:rsidR="00923CDA" w:rsidRPr="00C7476C">
        <w:rPr>
          <w:rFonts w:ascii="Times New Roman" w:hAnsi="Times New Roman"/>
          <w:sz w:val="24"/>
        </w:rPr>
        <w:t xml:space="preserve">. </w:t>
      </w:r>
      <w:r w:rsidR="00D55F59" w:rsidRPr="00C7476C">
        <w:rPr>
          <w:rFonts w:ascii="Times New Roman" w:hAnsi="Times New Roman"/>
          <w:sz w:val="24"/>
        </w:rPr>
        <w:t>С</w:t>
      </w:r>
      <w:r w:rsidR="00923CDA" w:rsidRPr="00C7476C">
        <w:rPr>
          <w:rFonts w:ascii="Times New Roman" w:hAnsi="Times New Roman"/>
          <w:sz w:val="24"/>
        </w:rPr>
        <w:t xml:space="preserve">правка об опыте работы за последние </w:t>
      </w:r>
      <w:r w:rsidR="00793244">
        <w:rPr>
          <w:rFonts w:ascii="Times New Roman" w:hAnsi="Times New Roman"/>
          <w:sz w:val="24"/>
        </w:rPr>
        <w:t>5</w:t>
      </w:r>
      <w:r w:rsidR="003057B9" w:rsidRPr="00C7476C">
        <w:rPr>
          <w:rFonts w:ascii="Times New Roman" w:hAnsi="Times New Roman"/>
          <w:sz w:val="24"/>
        </w:rPr>
        <w:t xml:space="preserve"> </w:t>
      </w:r>
      <w:r w:rsidR="00793244">
        <w:rPr>
          <w:rFonts w:ascii="Times New Roman" w:hAnsi="Times New Roman"/>
          <w:sz w:val="24"/>
        </w:rPr>
        <w:t>лет</w:t>
      </w:r>
      <w:r w:rsidR="00923CDA" w:rsidRPr="00C7476C">
        <w:rPr>
          <w:rFonts w:ascii="Times New Roman" w:hAnsi="Times New Roman"/>
          <w:sz w:val="24"/>
        </w:rPr>
        <w:t xml:space="preserve"> </w:t>
      </w:r>
      <w:r w:rsidR="002C40E6" w:rsidRPr="00C7476C">
        <w:rPr>
          <w:rFonts w:ascii="Times New Roman" w:hAnsi="Times New Roman"/>
          <w:sz w:val="24"/>
        </w:rPr>
        <w:t>(</w:t>
      </w:r>
      <w:r w:rsidR="00D54AA2" w:rsidRPr="00C7476C">
        <w:rPr>
          <w:rFonts w:ascii="Times New Roman" w:hAnsi="Times New Roman"/>
          <w:sz w:val="24"/>
        </w:rPr>
        <w:t xml:space="preserve">Форма </w:t>
      </w:r>
      <w:r w:rsidR="002C40E6" w:rsidRPr="00C7476C">
        <w:rPr>
          <w:rFonts w:ascii="Times New Roman" w:hAnsi="Times New Roman"/>
          <w:sz w:val="24"/>
        </w:rPr>
        <w:t xml:space="preserve">№ </w:t>
      </w:r>
      <w:r w:rsidR="00D27E52" w:rsidRPr="00C7476C">
        <w:rPr>
          <w:rFonts w:ascii="Times New Roman" w:hAnsi="Times New Roman"/>
          <w:sz w:val="24"/>
        </w:rPr>
        <w:t>6</w:t>
      </w:r>
      <w:r w:rsidR="002C40E6" w:rsidRPr="00C7476C">
        <w:rPr>
          <w:rFonts w:ascii="Times New Roman" w:hAnsi="Times New Roman"/>
          <w:sz w:val="24"/>
        </w:rPr>
        <w:t>).</w:t>
      </w:r>
    </w:p>
    <w:p w:rsidR="00BA2B15" w:rsidRPr="00C7476C" w:rsidRDefault="0080562C" w:rsidP="00BA2B15">
      <w:pPr>
        <w:rPr>
          <w:rFonts w:ascii="Times New Roman" w:hAnsi="Times New Roman"/>
          <w:sz w:val="24"/>
        </w:rPr>
      </w:pPr>
      <w:r w:rsidRPr="00C7476C">
        <w:rPr>
          <w:rFonts w:ascii="Times New Roman" w:hAnsi="Times New Roman"/>
          <w:sz w:val="24"/>
        </w:rPr>
        <w:t>8</w:t>
      </w:r>
      <w:r w:rsidR="00BA2B15" w:rsidRPr="00C7476C">
        <w:rPr>
          <w:rFonts w:ascii="Times New Roman" w:hAnsi="Times New Roman"/>
          <w:sz w:val="24"/>
        </w:rPr>
        <w:t xml:space="preserve">. Справка о кадровых ресурсах </w:t>
      </w:r>
      <w:r w:rsidR="00D27E52" w:rsidRPr="00C7476C">
        <w:rPr>
          <w:rFonts w:ascii="Times New Roman" w:hAnsi="Times New Roman"/>
          <w:sz w:val="24"/>
        </w:rPr>
        <w:t>(</w:t>
      </w:r>
      <w:r w:rsidR="00D54AA2" w:rsidRPr="00C7476C">
        <w:rPr>
          <w:rFonts w:ascii="Times New Roman" w:hAnsi="Times New Roman"/>
          <w:sz w:val="24"/>
        </w:rPr>
        <w:t xml:space="preserve">Форма </w:t>
      </w:r>
      <w:r w:rsidR="00D27E52" w:rsidRPr="00C7476C">
        <w:rPr>
          <w:rFonts w:ascii="Times New Roman" w:hAnsi="Times New Roman"/>
          <w:sz w:val="24"/>
        </w:rPr>
        <w:t>№ 7).</w:t>
      </w:r>
    </w:p>
    <w:p w:rsidR="00BC413E" w:rsidRPr="00C7476C" w:rsidRDefault="0044404E" w:rsidP="00FF41DB">
      <w:pPr>
        <w:rPr>
          <w:rFonts w:ascii="Times New Roman" w:hAnsi="Times New Roman"/>
          <w:sz w:val="24"/>
        </w:rPr>
      </w:pPr>
      <w:r w:rsidRPr="00C40686">
        <w:rPr>
          <w:rFonts w:ascii="Times New Roman" w:hAnsi="Times New Roman"/>
          <w:sz w:val="24"/>
        </w:rPr>
        <w:t xml:space="preserve">9. </w:t>
      </w:r>
      <w:r w:rsidR="005B60A8">
        <w:rPr>
          <w:rFonts w:ascii="Times New Roman" w:hAnsi="Times New Roman"/>
          <w:sz w:val="24"/>
        </w:rPr>
        <w:t xml:space="preserve">Проектная документация и </w:t>
      </w:r>
      <w:r w:rsidR="005B60A8" w:rsidRPr="00C40686">
        <w:rPr>
          <w:rFonts w:ascii="Times New Roman" w:hAnsi="Times New Roman"/>
          <w:sz w:val="24"/>
        </w:rPr>
        <w:t>Ведомости объемов работ.</w:t>
      </w:r>
    </w:p>
    <w:p w:rsidR="00F077B5" w:rsidRPr="00C7476C" w:rsidRDefault="00BC413E" w:rsidP="00FF41DB">
      <w:pPr>
        <w:rPr>
          <w:rFonts w:ascii="Times New Roman" w:hAnsi="Times New Roman"/>
          <w:sz w:val="24"/>
        </w:rPr>
      </w:pPr>
      <w:r w:rsidRPr="004F0BFF">
        <w:rPr>
          <w:rFonts w:ascii="Times New Roman" w:hAnsi="Times New Roman"/>
          <w:sz w:val="24"/>
        </w:rPr>
        <w:t xml:space="preserve">10.  </w:t>
      </w:r>
      <w:r w:rsidR="005B60A8" w:rsidRPr="004A7F70">
        <w:rPr>
          <w:rFonts w:ascii="Times New Roman" w:hAnsi="Times New Roman"/>
          <w:sz w:val="24"/>
        </w:rPr>
        <w:t>Письмо отсутствие необходимости одобрения сделки как крупной органами управления контрагента (Форма №</w:t>
      </w:r>
      <w:r w:rsidR="00FB0487">
        <w:rPr>
          <w:rFonts w:ascii="Times New Roman" w:hAnsi="Times New Roman"/>
          <w:sz w:val="24"/>
        </w:rPr>
        <w:t>8</w:t>
      </w:r>
      <w:r w:rsidR="005B60A8" w:rsidRPr="004A7F70">
        <w:rPr>
          <w:rFonts w:ascii="Times New Roman" w:hAnsi="Times New Roman"/>
          <w:sz w:val="24"/>
        </w:rPr>
        <w:t>).</w:t>
      </w:r>
    </w:p>
    <w:p w:rsidR="00531239" w:rsidRDefault="00F077B5" w:rsidP="00FF41DB">
      <w:pPr>
        <w:rPr>
          <w:rFonts w:ascii="Times New Roman" w:hAnsi="Times New Roman"/>
          <w:sz w:val="24"/>
        </w:rPr>
      </w:pPr>
      <w:r w:rsidRPr="00C40686">
        <w:rPr>
          <w:rFonts w:ascii="Times New Roman" w:hAnsi="Times New Roman"/>
          <w:sz w:val="24"/>
        </w:rPr>
        <w:t xml:space="preserve">11. </w:t>
      </w:r>
      <w:r w:rsidR="005B60A8" w:rsidRPr="004A7F70">
        <w:rPr>
          <w:rFonts w:ascii="Times New Roman" w:hAnsi="Times New Roman"/>
          <w:sz w:val="24"/>
        </w:rPr>
        <w:t xml:space="preserve">Письмо о </w:t>
      </w:r>
      <w:r w:rsidR="0075361D">
        <w:rPr>
          <w:rFonts w:ascii="Times New Roman" w:hAnsi="Times New Roman"/>
          <w:sz w:val="24"/>
        </w:rPr>
        <w:t>неизменности уставных документов</w:t>
      </w:r>
      <w:r w:rsidR="005B60A8" w:rsidRPr="004A7F70">
        <w:rPr>
          <w:rFonts w:ascii="Times New Roman" w:hAnsi="Times New Roman"/>
          <w:sz w:val="24"/>
        </w:rPr>
        <w:t xml:space="preserve">  (Форма №</w:t>
      </w:r>
      <w:r w:rsidR="00FB0487">
        <w:rPr>
          <w:rFonts w:ascii="Times New Roman" w:hAnsi="Times New Roman"/>
          <w:sz w:val="24"/>
        </w:rPr>
        <w:t>9</w:t>
      </w:r>
      <w:r w:rsidR="005B60A8" w:rsidRPr="004A7F70">
        <w:rPr>
          <w:rFonts w:ascii="Times New Roman" w:hAnsi="Times New Roman"/>
          <w:sz w:val="24"/>
        </w:rPr>
        <w:t>).</w:t>
      </w:r>
    </w:p>
    <w:p w:rsidR="005B60A8" w:rsidRDefault="005B60A8" w:rsidP="00FF41DB">
      <w:pPr>
        <w:rPr>
          <w:rFonts w:ascii="Times New Roman" w:hAnsi="Times New Roman"/>
          <w:sz w:val="24"/>
        </w:rPr>
      </w:pPr>
      <w:r>
        <w:rPr>
          <w:rFonts w:ascii="Times New Roman" w:hAnsi="Times New Roman"/>
          <w:sz w:val="24"/>
        </w:rPr>
        <w:t>12. Методика оценки влияния аванса (</w:t>
      </w:r>
      <w:r w:rsidR="00C52CA3">
        <w:rPr>
          <w:rFonts w:ascii="Times New Roman" w:hAnsi="Times New Roman"/>
          <w:sz w:val="24"/>
        </w:rPr>
        <w:t>П</w:t>
      </w:r>
      <w:r>
        <w:rPr>
          <w:rFonts w:ascii="Times New Roman" w:hAnsi="Times New Roman"/>
          <w:sz w:val="24"/>
        </w:rPr>
        <w:t>риложени</w:t>
      </w:r>
      <w:r w:rsidR="00C52CA3">
        <w:rPr>
          <w:rFonts w:ascii="Times New Roman" w:hAnsi="Times New Roman"/>
          <w:sz w:val="24"/>
        </w:rPr>
        <w:t>е</w:t>
      </w:r>
      <w:r>
        <w:rPr>
          <w:rFonts w:ascii="Times New Roman" w:hAnsi="Times New Roman"/>
          <w:sz w:val="24"/>
        </w:rPr>
        <w:t xml:space="preserve"> №9.2 к ПДО).</w:t>
      </w:r>
    </w:p>
    <w:p w:rsidR="00822262" w:rsidRDefault="00822262" w:rsidP="00822262">
      <w:pPr>
        <w:spacing w:before="0"/>
        <w:rPr>
          <w:rFonts w:ascii="Times New Roman" w:hAnsi="Times New Roman"/>
          <w:sz w:val="24"/>
        </w:rPr>
      </w:pPr>
    </w:p>
    <w:p w:rsidR="00822262" w:rsidRDefault="00822262" w:rsidP="00822262">
      <w:pPr>
        <w:spacing w:before="0"/>
        <w:rPr>
          <w:rFonts w:ascii="Times New Roman" w:hAnsi="Times New Roman"/>
          <w:sz w:val="24"/>
        </w:rPr>
      </w:pPr>
    </w:p>
    <w:p w:rsidR="00A931E0" w:rsidRPr="00D53E31" w:rsidRDefault="00AE32FD" w:rsidP="00B7155D">
      <w:pPr>
        <w:spacing w:before="0"/>
        <w:rPr>
          <w:rFonts w:ascii="Times New Roman" w:hAnsi="Times New Roman"/>
          <w:sz w:val="24"/>
        </w:rPr>
      </w:pPr>
      <w:r w:rsidRPr="001A5C72">
        <w:rPr>
          <w:rFonts w:ascii="Times New Roman" w:hAnsi="Times New Roman"/>
          <w:sz w:val="24"/>
        </w:rPr>
        <w:t>Директо</w:t>
      </w:r>
      <w:r w:rsidR="00506763" w:rsidRPr="001A5C72">
        <w:rPr>
          <w:rFonts w:ascii="Times New Roman" w:hAnsi="Times New Roman"/>
          <w:sz w:val="24"/>
        </w:rPr>
        <w:t xml:space="preserve">р по снабжению               </w:t>
      </w:r>
      <w:r w:rsidR="00506763" w:rsidRPr="001A5C72">
        <w:rPr>
          <w:rFonts w:ascii="Times New Roman" w:hAnsi="Times New Roman"/>
          <w:sz w:val="24"/>
        </w:rPr>
        <w:tab/>
      </w:r>
      <w:r w:rsidR="00506763" w:rsidRPr="001A5C72">
        <w:rPr>
          <w:rFonts w:ascii="Times New Roman" w:hAnsi="Times New Roman"/>
          <w:sz w:val="24"/>
        </w:rPr>
        <w:tab/>
      </w:r>
      <w:r w:rsidRPr="001A5C72">
        <w:rPr>
          <w:rFonts w:ascii="Times New Roman" w:hAnsi="Times New Roman"/>
          <w:sz w:val="24"/>
        </w:rPr>
        <w:t xml:space="preserve"> </w:t>
      </w:r>
      <w:r w:rsidR="001A5C72">
        <w:rPr>
          <w:rFonts w:ascii="Times New Roman" w:hAnsi="Times New Roman"/>
          <w:sz w:val="24"/>
        </w:rPr>
        <w:tab/>
      </w:r>
      <w:r w:rsidR="001A5C72">
        <w:rPr>
          <w:rFonts w:ascii="Times New Roman" w:hAnsi="Times New Roman"/>
          <w:sz w:val="24"/>
        </w:rPr>
        <w:tab/>
      </w:r>
      <w:r w:rsidRPr="001A5C72">
        <w:rPr>
          <w:rFonts w:ascii="Times New Roman" w:hAnsi="Times New Roman"/>
          <w:sz w:val="24"/>
        </w:rPr>
        <w:t xml:space="preserve">    </w:t>
      </w:r>
      <w:r w:rsidR="00CA3CDE">
        <w:rPr>
          <w:rFonts w:ascii="Times New Roman" w:hAnsi="Times New Roman"/>
          <w:sz w:val="24"/>
        </w:rPr>
        <w:t xml:space="preserve">                                  </w:t>
      </w:r>
      <w:proofErr w:type="spellStart"/>
      <w:r w:rsidR="002D24C1" w:rsidRPr="001A5C72">
        <w:rPr>
          <w:rFonts w:ascii="Times New Roman" w:hAnsi="Times New Roman"/>
          <w:sz w:val="24"/>
        </w:rPr>
        <w:t>Д.Ю.Уржумов</w:t>
      </w:r>
      <w:proofErr w:type="spellEnd"/>
    </w:p>
    <w:sectPr w:rsidR="00A931E0" w:rsidRPr="00D53E31" w:rsidSect="00B7155D">
      <w:footerReference w:type="default" r:id="rId10"/>
      <w:pgSz w:w="11906" w:h="16838"/>
      <w:pgMar w:top="851" w:right="56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145C" w:rsidRDefault="0027145C" w:rsidP="00FB07D9">
      <w:pPr>
        <w:spacing w:before="0"/>
      </w:pPr>
      <w:r>
        <w:separator/>
      </w:r>
    </w:p>
  </w:endnote>
  <w:endnote w:type="continuationSeparator" w:id="0">
    <w:p w:rsidR="0027145C" w:rsidRDefault="0027145C"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145C" w:rsidRDefault="0027145C">
    <w:pPr>
      <w:pStyle w:val="af3"/>
      <w:jc w:val="right"/>
    </w:pPr>
    <w:r>
      <w:fldChar w:fldCharType="begin"/>
    </w:r>
    <w:r>
      <w:instrText xml:space="preserve"> PAGE   \* MERGEFORMAT </w:instrText>
    </w:r>
    <w:r>
      <w:fldChar w:fldCharType="separate"/>
    </w:r>
    <w:r w:rsidR="00597DD7">
      <w:rPr>
        <w:noProof/>
      </w:rPr>
      <w:t>7</w:t>
    </w:r>
    <w:r>
      <w:rPr>
        <w:noProof/>
      </w:rPr>
      <w:fldChar w:fldCharType="end"/>
    </w:r>
  </w:p>
  <w:p w:rsidR="0027145C" w:rsidRDefault="0027145C">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145C" w:rsidRDefault="0027145C" w:rsidP="00FB07D9">
      <w:pPr>
        <w:spacing w:before="0"/>
      </w:pPr>
      <w:r>
        <w:separator/>
      </w:r>
    </w:p>
  </w:footnote>
  <w:footnote w:type="continuationSeparator" w:id="0">
    <w:p w:rsidR="0027145C" w:rsidRDefault="0027145C"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86F3DA8"/>
    <w:multiLevelType w:val="hybridMultilevel"/>
    <w:tmpl w:val="0DC0C73C"/>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67709F7"/>
    <w:multiLevelType w:val="hybridMultilevel"/>
    <w:tmpl w:val="73A4B6AC"/>
    <w:lvl w:ilvl="0" w:tplc="121C0FFC">
      <w:start w:val="2"/>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15:restartNumberingAfterBreak="0">
    <w:nsid w:val="27ED5FF0"/>
    <w:multiLevelType w:val="hybridMultilevel"/>
    <w:tmpl w:val="72F2431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C957E1D"/>
    <w:multiLevelType w:val="multilevel"/>
    <w:tmpl w:val="CB644FB6"/>
    <w:lvl w:ilvl="0">
      <w:start w:val="5"/>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34183B16"/>
    <w:multiLevelType w:val="multilevel"/>
    <w:tmpl w:val="0C8CBD20"/>
    <w:lvl w:ilvl="0">
      <w:start w:val="1"/>
      <w:numFmt w:val="decimal"/>
      <w:lvlText w:val="%1."/>
      <w:lvlJc w:val="left"/>
      <w:pPr>
        <w:ind w:left="1740" w:hanging="360"/>
      </w:pPr>
      <w:rPr>
        <w:rFonts w:hint="default"/>
      </w:rPr>
    </w:lvl>
    <w:lvl w:ilvl="1">
      <w:start w:val="1"/>
      <w:numFmt w:val="decimal"/>
      <w:isLgl/>
      <w:lvlText w:val="%1.%2"/>
      <w:lvlJc w:val="left"/>
      <w:pPr>
        <w:ind w:left="1785" w:hanging="405"/>
      </w:pPr>
      <w:rPr>
        <w:rFonts w:hint="default"/>
      </w:rPr>
    </w:lvl>
    <w:lvl w:ilvl="2">
      <w:start w:val="1"/>
      <w:numFmt w:val="decimal"/>
      <w:isLgl/>
      <w:lvlText w:val="%1.%2.%3"/>
      <w:lvlJc w:val="left"/>
      <w:pPr>
        <w:ind w:left="210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460" w:hanging="1080"/>
      </w:pPr>
      <w:rPr>
        <w:rFonts w:hint="default"/>
      </w:rPr>
    </w:lvl>
    <w:lvl w:ilvl="5">
      <w:start w:val="1"/>
      <w:numFmt w:val="decimal"/>
      <w:isLgl/>
      <w:lvlText w:val="%1.%2.%3.%4.%5.%6"/>
      <w:lvlJc w:val="left"/>
      <w:pPr>
        <w:ind w:left="2460" w:hanging="1080"/>
      </w:pPr>
      <w:rPr>
        <w:rFonts w:hint="default"/>
      </w:rPr>
    </w:lvl>
    <w:lvl w:ilvl="6">
      <w:start w:val="1"/>
      <w:numFmt w:val="decimal"/>
      <w:isLgl/>
      <w:lvlText w:val="%1.%2.%3.%4.%5.%6.%7"/>
      <w:lvlJc w:val="left"/>
      <w:pPr>
        <w:ind w:left="2820" w:hanging="1440"/>
      </w:pPr>
      <w:rPr>
        <w:rFonts w:hint="default"/>
      </w:rPr>
    </w:lvl>
    <w:lvl w:ilvl="7">
      <w:start w:val="1"/>
      <w:numFmt w:val="decimal"/>
      <w:isLgl/>
      <w:lvlText w:val="%1.%2.%3.%4.%5.%6.%7.%8"/>
      <w:lvlJc w:val="left"/>
      <w:pPr>
        <w:ind w:left="2820" w:hanging="1440"/>
      </w:pPr>
      <w:rPr>
        <w:rFonts w:hint="default"/>
      </w:rPr>
    </w:lvl>
    <w:lvl w:ilvl="8">
      <w:start w:val="1"/>
      <w:numFmt w:val="decimal"/>
      <w:isLgl/>
      <w:lvlText w:val="%1.%2.%3.%4.%5.%6.%7.%8.%9"/>
      <w:lvlJc w:val="left"/>
      <w:pPr>
        <w:ind w:left="3180" w:hanging="1800"/>
      </w:pPr>
      <w:rPr>
        <w:rFonts w:hint="default"/>
      </w:rPr>
    </w:lvl>
  </w:abstractNum>
  <w:abstractNum w:abstractNumId="17" w15:restartNumberingAfterBreak="0">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4FD5971"/>
    <w:multiLevelType w:val="hybridMultilevel"/>
    <w:tmpl w:val="114E5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 w15:restartNumberingAfterBreak="0">
    <w:nsid w:val="586F7240"/>
    <w:multiLevelType w:val="hybridMultilevel"/>
    <w:tmpl w:val="4B36A5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8E46764"/>
    <w:multiLevelType w:val="hybridMultilevel"/>
    <w:tmpl w:val="AC2A7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C351CAB"/>
    <w:multiLevelType w:val="hybridMultilevel"/>
    <w:tmpl w:val="F158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FC25213"/>
    <w:multiLevelType w:val="hybridMultilevel"/>
    <w:tmpl w:val="AC2A7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15:restartNumberingAfterBreak="0">
    <w:nsid w:val="790452B9"/>
    <w:multiLevelType w:val="hybridMultilevel"/>
    <w:tmpl w:val="432C5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A433822"/>
    <w:multiLevelType w:val="hybridMultilevel"/>
    <w:tmpl w:val="D1CC0290"/>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20"/>
  </w:num>
  <w:num w:numId="2">
    <w:abstractNumId w:val="25"/>
  </w:num>
  <w:num w:numId="3">
    <w:abstractNumId w:val="0"/>
  </w:num>
  <w:num w:numId="4">
    <w:abstractNumId w:val="19"/>
  </w:num>
  <w:num w:numId="5">
    <w:abstractNumId w:val="15"/>
  </w:num>
  <w:num w:numId="6">
    <w:abstractNumId w:val="28"/>
  </w:num>
  <w:num w:numId="7">
    <w:abstractNumId w:val="9"/>
  </w:num>
  <w:num w:numId="8">
    <w:abstractNumId w:val="17"/>
  </w:num>
  <w:num w:numId="9">
    <w:abstractNumId w:val="2"/>
  </w:num>
  <w:num w:numId="10">
    <w:abstractNumId w:val="23"/>
  </w:num>
  <w:num w:numId="11">
    <w:abstractNumId w:val="18"/>
  </w:num>
  <w:num w:numId="12">
    <w:abstractNumId w:val="13"/>
  </w:num>
  <w:num w:numId="13">
    <w:abstractNumId w:val="14"/>
  </w:num>
  <w:num w:numId="14">
    <w:abstractNumId w:val="26"/>
  </w:num>
  <w:num w:numId="15">
    <w:abstractNumId w:val="12"/>
  </w:num>
  <w:num w:numId="16">
    <w:abstractNumId w:val="11"/>
  </w:num>
  <w:num w:numId="17">
    <w:abstractNumId w:val="3"/>
  </w:num>
  <w:num w:numId="18">
    <w:abstractNumId w:val="24"/>
  </w:num>
  <w:num w:numId="19">
    <w:abstractNumId w:val="27"/>
  </w:num>
  <w:num w:numId="20">
    <w:abstractNumId w:val="10"/>
  </w:num>
  <w:num w:numId="21">
    <w:abstractNumId w:val="16"/>
  </w:num>
  <w:num w:numId="22">
    <w:abstractNumId w:val="22"/>
  </w:num>
  <w:num w:numId="23">
    <w:abstractNumId w:val="8"/>
  </w:num>
  <w:num w:numId="24">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27B"/>
    <w:rsid w:val="0000497D"/>
    <w:rsid w:val="00004A95"/>
    <w:rsid w:val="00005C73"/>
    <w:rsid w:val="000065E0"/>
    <w:rsid w:val="00007D71"/>
    <w:rsid w:val="000100CD"/>
    <w:rsid w:val="00010523"/>
    <w:rsid w:val="00010CB6"/>
    <w:rsid w:val="000112DE"/>
    <w:rsid w:val="0001232E"/>
    <w:rsid w:val="00012425"/>
    <w:rsid w:val="0001261F"/>
    <w:rsid w:val="00012836"/>
    <w:rsid w:val="00012C5E"/>
    <w:rsid w:val="000132DD"/>
    <w:rsid w:val="00013910"/>
    <w:rsid w:val="00013A04"/>
    <w:rsid w:val="00013C1F"/>
    <w:rsid w:val="00013D9A"/>
    <w:rsid w:val="00013F19"/>
    <w:rsid w:val="000150BC"/>
    <w:rsid w:val="00015591"/>
    <w:rsid w:val="00015CA1"/>
    <w:rsid w:val="00016D73"/>
    <w:rsid w:val="000170E2"/>
    <w:rsid w:val="00017FDB"/>
    <w:rsid w:val="000204B3"/>
    <w:rsid w:val="0002060D"/>
    <w:rsid w:val="00020C97"/>
    <w:rsid w:val="000210B5"/>
    <w:rsid w:val="000218EC"/>
    <w:rsid w:val="00022355"/>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54E"/>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2A25"/>
    <w:rsid w:val="0005340C"/>
    <w:rsid w:val="00053B11"/>
    <w:rsid w:val="00053E31"/>
    <w:rsid w:val="00054266"/>
    <w:rsid w:val="000545B1"/>
    <w:rsid w:val="0005475A"/>
    <w:rsid w:val="00054B55"/>
    <w:rsid w:val="00054FE0"/>
    <w:rsid w:val="0005545E"/>
    <w:rsid w:val="00055787"/>
    <w:rsid w:val="00056783"/>
    <w:rsid w:val="00056A01"/>
    <w:rsid w:val="00056DE0"/>
    <w:rsid w:val="00056E62"/>
    <w:rsid w:val="00057445"/>
    <w:rsid w:val="000578DE"/>
    <w:rsid w:val="00060AF9"/>
    <w:rsid w:val="00060C6B"/>
    <w:rsid w:val="00060F9A"/>
    <w:rsid w:val="000613D9"/>
    <w:rsid w:val="000614D7"/>
    <w:rsid w:val="00061826"/>
    <w:rsid w:val="00061B41"/>
    <w:rsid w:val="00062453"/>
    <w:rsid w:val="00062605"/>
    <w:rsid w:val="00062753"/>
    <w:rsid w:val="00062D43"/>
    <w:rsid w:val="00062DFD"/>
    <w:rsid w:val="0006339D"/>
    <w:rsid w:val="00063A5D"/>
    <w:rsid w:val="00063B9F"/>
    <w:rsid w:val="00064353"/>
    <w:rsid w:val="0006442D"/>
    <w:rsid w:val="00064559"/>
    <w:rsid w:val="0006495D"/>
    <w:rsid w:val="00064BEA"/>
    <w:rsid w:val="00064CBF"/>
    <w:rsid w:val="00064D62"/>
    <w:rsid w:val="000655C4"/>
    <w:rsid w:val="00065CFD"/>
    <w:rsid w:val="00066BDE"/>
    <w:rsid w:val="00066BEB"/>
    <w:rsid w:val="000673A8"/>
    <w:rsid w:val="00067549"/>
    <w:rsid w:val="000676B3"/>
    <w:rsid w:val="000677D0"/>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91C"/>
    <w:rsid w:val="00082B98"/>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6FE0"/>
    <w:rsid w:val="00087924"/>
    <w:rsid w:val="00087D6E"/>
    <w:rsid w:val="0009036C"/>
    <w:rsid w:val="00090763"/>
    <w:rsid w:val="000907C8"/>
    <w:rsid w:val="00090DFF"/>
    <w:rsid w:val="000914DF"/>
    <w:rsid w:val="000916B7"/>
    <w:rsid w:val="00091C3B"/>
    <w:rsid w:val="0009222C"/>
    <w:rsid w:val="0009227B"/>
    <w:rsid w:val="0009273F"/>
    <w:rsid w:val="00092941"/>
    <w:rsid w:val="00092F51"/>
    <w:rsid w:val="00093993"/>
    <w:rsid w:val="00093D58"/>
    <w:rsid w:val="000944D8"/>
    <w:rsid w:val="00094FD3"/>
    <w:rsid w:val="00095235"/>
    <w:rsid w:val="000959C0"/>
    <w:rsid w:val="00096932"/>
    <w:rsid w:val="00096A5A"/>
    <w:rsid w:val="00096B18"/>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231"/>
    <w:rsid w:val="000A3520"/>
    <w:rsid w:val="000A3CC2"/>
    <w:rsid w:val="000A474D"/>
    <w:rsid w:val="000A4BA3"/>
    <w:rsid w:val="000A4D01"/>
    <w:rsid w:val="000A4D4F"/>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521"/>
    <w:rsid w:val="000C567D"/>
    <w:rsid w:val="000C59B0"/>
    <w:rsid w:val="000C5D8E"/>
    <w:rsid w:val="000C6102"/>
    <w:rsid w:val="000C62AE"/>
    <w:rsid w:val="000C6624"/>
    <w:rsid w:val="000C7153"/>
    <w:rsid w:val="000C7446"/>
    <w:rsid w:val="000C79A6"/>
    <w:rsid w:val="000C7B14"/>
    <w:rsid w:val="000C7C84"/>
    <w:rsid w:val="000C7C85"/>
    <w:rsid w:val="000D01DA"/>
    <w:rsid w:val="000D0368"/>
    <w:rsid w:val="000D04BD"/>
    <w:rsid w:val="000D0F3C"/>
    <w:rsid w:val="000D177D"/>
    <w:rsid w:val="000D20F8"/>
    <w:rsid w:val="000D273D"/>
    <w:rsid w:val="000D282E"/>
    <w:rsid w:val="000D2EB6"/>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223"/>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1005BA"/>
    <w:rsid w:val="00101C20"/>
    <w:rsid w:val="001020B2"/>
    <w:rsid w:val="00102FDF"/>
    <w:rsid w:val="00103462"/>
    <w:rsid w:val="00103A2C"/>
    <w:rsid w:val="00103C2A"/>
    <w:rsid w:val="00103F6F"/>
    <w:rsid w:val="00103F8F"/>
    <w:rsid w:val="00104229"/>
    <w:rsid w:val="00104FFB"/>
    <w:rsid w:val="0010546B"/>
    <w:rsid w:val="001058E7"/>
    <w:rsid w:val="00105A24"/>
    <w:rsid w:val="00105E2F"/>
    <w:rsid w:val="00106251"/>
    <w:rsid w:val="001063AC"/>
    <w:rsid w:val="00107E19"/>
    <w:rsid w:val="0011018B"/>
    <w:rsid w:val="001103D2"/>
    <w:rsid w:val="001104DB"/>
    <w:rsid w:val="001114B6"/>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9D0"/>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899"/>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3734C"/>
    <w:rsid w:val="001400F3"/>
    <w:rsid w:val="00140131"/>
    <w:rsid w:val="0014019D"/>
    <w:rsid w:val="0014044C"/>
    <w:rsid w:val="00140B7C"/>
    <w:rsid w:val="00140B99"/>
    <w:rsid w:val="0014185E"/>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95E"/>
    <w:rsid w:val="00145C13"/>
    <w:rsid w:val="00145D6C"/>
    <w:rsid w:val="00146083"/>
    <w:rsid w:val="001470E9"/>
    <w:rsid w:val="00147EA3"/>
    <w:rsid w:val="00150AD9"/>
    <w:rsid w:val="00150CEF"/>
    <w:rsid w:val="00150D0D"/>
    <w:rsid w:val="00151301"/>
    <w:rsid w:val="00151339"/>
    <w:rsid w:val="00151954"/>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1F6"/>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76B"/>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776"/>
    <w:rsid w:val="0018199F"/>
    <w:rsid w:val="00181A51"/>
    <w:rsid w:val="00181CA7"/>
    <w:rsid w:val="00181CE5"/>
    <w:rsid w:val="00182430"/>
    <w:rsid w:val="001825F1"/>
    <w:rsid w:val="00184683"/>
    <w:rsid w:val="00184743"/>
    <w:rsid w:val="00184990"/>
    <w:rsid w:val="00184A3B"/>
    <w:rsid w:val="00184B19"/>
    <w:rsid w:val="00185018"/>
    <w:rsid w:val="001854AC"/>
    <w:rsid w:val="001857EB"/>
    <w:rsid w:val="001859F5"/>
    <w:rsid w:val="00186AEA"/>
    <w:rsid w:val="00186E4C"/>
    <w:rsid w:val="001878B1"/>
    <w:rsid w:val="001878C7"/>
    <w:rsid w:val="00190E9E"/>
    <w:rsid w:val="00191527"/>
    <w:rsid w:val="00191F69"/>
    <w:rsid w:val="00192799"/>
    <w:rsid w:val="00192A7D"/>
    <w:rsid w:val="0019305B"/>
    <w:rsid w:val="001932DB"/>
    <w:rsid w:val="001934B3"/>
    <w:rsid w:val="00193A23"/>
    <w:rsid w:val="00193BCE"/>
    <w:rsid w:val="00194315"/>
    <w:rsid w:val="00194956"/>
    <w:rsid w:val="0019539B"/>
    <w:rsid w:val="00195651"/>
    <w:rsid w:val="00195AC4"/>
    <w:rsid w:val="001967C8"/>
    <w:rsid w:val="001969C0"/>
    <w:rsid w:val="00196A12"/>
    <w:rsid w:val="00196AFB"/>
    <w:rsid w:val="00196FEB"/>
    <w:rsid w:val="00197195"/>
    <w:rsid w:val="00197290"/>
    <w:rsid w:val="001973E0"/>
    <w:rsid w:val="001975E2"/>
    <w:rsid w:val="001A005B"/>
    <w:rsid w:val="001A016E"/>
    <w:rsid w:val="001A01AC"/>
    <w:rsid w:val="001A01E5"/>
    <w:rsid w:val="001A0286"/>
    <w:rsid w:val="001A0AFE"/>
    <w:rsid w:val="001A1F9A"/>
    <w:rsid w:val="001A1FF6"/>
    <w:rsid w:val="001A2468"/>
    <w:rsid w:val="001A29AD"/>
    <w:rsid w:val="001A2CC2"/>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5C72"/>
    <w:rsid w:val="001A64DC"/>
    <w:rsid w:val="001A65EC"/>
    <w:rsid w:val="001A6A23"/>
    <w:rsid w:val="001A6C33"/>
    <w:rsid w:val="001A748B"/>
    <w:rsid w:val="001A79E8"/>
    <w:rsid w:val="001A7CAC"/>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349A"/>
    <w:rsid w:val="001C4525"/>
    <w:rsid w:val="001C4583"/>
    <w:rsid w:val="001C47CD"/>
    <w:rsid w:val="001C552C"/>
    <w:rsid w:val="001C56BE"/>
    <w:rsid w:val="001C6657"/>
    <w:rsid w:val="001C6DD9"/>
    <w:rsid w:val="001C6F11"/>
    <w:rsid w:val="001C6F36"/>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851"/>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2AF"/>
    <w:rsid w:val="001F2367"/>
    <w:rsid w:val="001F270C"/>
    <w:rsid w:val="001F291C"/>
    <w:rsid w:val="001F3D14"/>
    <w:rsid w:val="001F4093"/>
    <w:rsid w:val="001F47C3"/>
    <w:rsid w:val="001F5679"/>
    <w:rsid w:val="001F5DCC"/>
    <w:rsid w:val="001F6A72"/>
    <w:rsid w:val="001F7778"/>
    <w:rsid w:val="00200219"/>
    <w:rsid w:val="00200485"/>
    <w:rsid w:val="00200A79"/>
    <w:rsid w:val="00200F73"/>
    <w:rsid w:val="00201076"/>
    <w:rsid w:val="00201A00"/>
    <w:rsid w:val="00202208"/>
    <w:rsid w:val="0020257B"/>
    <w:rsid w:val="00202B3D"/>
    <w:rsid w:val="00202FDA"/>
    <w:rsid w:val="00203614"/>
    <w:rsid w:val="002038DA"/>
    <w:rsid w:val="00204790"/>
    <w:rsid w:val="002051FE"/>
    <w:rsid w:val="002058F9"/>
    <w:rsid w:val="00205938"/>
    <w:rsid w:val="0020631F"/>
    <w:rsid w:val="00206687"/>
    <w:rsid w:val="00206847"/>
    <w:rsid w:val="0020699E"/>
    <w:rsid w:val="00206BF1"/>
    <w:rsid w:val="00206DDB"/>
    <w:rsid w:val="00207010"/>
    <w:rsid w:val="0020734A"/>
    <w:rsid w:val="00207894"/>
    <w:rsid w:val="0020793C"/>
    <w:rsid w:val="00207D6E"/>
    <w:rsid w:val="00207DC6"/>
    <w:rsid w:val="00207EF2"/>
    <w:rsid w:val="00210896"/>
    <w:rsid w:val="00210B26"/>
    <w:rsid w:val="00210F28"/>
    <w:rsid w:val="002112B3"/>
    <w:rsid w:val="00211B53"/>
    <w:rsid w:val="00211FED"/>
    <w:rsid w:val="00212049"/>
    <w:rsid w:val="002123F9"/>
    <w:rsid w:val="002124DC"/>
    <w:rsid w:val="00212BC2"/>
    <w:rsid w:val="002137BC"/>
    <w:rsid w:val="00213DE6"/>
    <w:rsid w:val="00214305"/>
    <w:rsid w:val="002145BF"/>
    <w:rsid w:val="00214655"/>
    <w:rsid w:val="00214A4A"/>
    <w:rsid w:val="00214DAF"/>
    <w:rsid w:val="00214E23"/>
    <w:rsid w:val="0021514E"/>
    <w:rsid w:val="002151CB"/>
    <w:rsid w:val="00215857"/>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219"/>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CE"/>
    <w:rsid w:val="0024029B"/>
    <w:rsid w:val="00240E44"/>
    <w:rsid w:val="00240F99"/>
    <w:rsid w:val="0024114D"/>
    <w:rsid w:val="00241462"/>
    <w:rsid w:val="002419AE"/>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330"/>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056"/>
    <w:rsid w:val="0027145C"/>
    <w:rsid w:val="0027164B"/>
    <w:rsid w:val="00271A27"/>
    <w:rsid w:val="00271FB3"/>
    <w:rsid w:val="0027203E"/>
    <w:rsid w:val="00272CC6"/>
    <w:rsid w:val="00273061"/>
    <w:rsid w:val="002739A5"/>
    <w:rsid w:val="00273A28"/>
    <w:rsid w:val="002741DF"/>
    <w:rsid w:val="0027438C"/>
    <w:rsid w:val="00274626"/>
    <w:rsid w:val="00274FCF"/>
    <w:rsid w:val="002750AA"/>
    <w:rsid w:val="00275941"/>
    <w:rsid w:val="00275E2D"/>
    <w:rsid w:val="00275FE1"/>
    <w:rsid w:val="002775A6"/>
    <w:rsid w:val="00277677"/>
    <w:rsid w:val="002776AC"/>
    <w:rsid w:val="00277991"/>
    <w:rsid w:val="00277C11"/>
    <w:rsid w:val="0028006F"/>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81F"/>
    <w:rsid w:val="002839B4"/>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ED7"/>
    <w:rsid w:val="00293FF2"/>
    <w:rsid w:val="0029491C"/>
    <w:rsid w:val="00294BD5"/>
    <w:rsid w:val="00294F59"/>
    <w:rsid w:val="0029561D"/>
    <w:rsid w:val="00295D15"/>
    <w:rsid w:val="002975CE"/>
    <w:rsid w:val="002A0074"/>
    <w:rsid w:val="002A0287"/>
    <w:rsid w:val="002A05CA"/>
    <w:rsid w:val="002A0702"/>
    <w:rsid w:val="002A085D"/>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478"/>
    <w:rsid w:val="002A6545"/>
    <w:rsid w:val="002A6E00"/>
    <w:rsid w:val="002B039E"/>
    <w:rsid w:val="002B0467"/>
    <w:rsid w:val="002B0C9E"/>
    <w:rsid w:val="002B0D41"/>
    <w:rsid w:val="002B0D87"/>
    <w:rsid w:val="002B0DBB"/>
    <w:rsid w:val="002B0ECE"/>
    <w:rsid w:val="002B1066"/>
    <w:rsid w:val="002B1C9E"/>
    <w:rsid w:val="002B2139"/>
    <w:rsid w:val="002B2709"/>
    <w:rsid w:val="002B2B24"/>
    <w:rsid w:val="002B2BD5"/>
    <w:rsid w:val="002B2CE6"/>
    <w:rsid w:val="002B2FBD"/>
    <w:rsid w:val="002B3D0E"/>
    <w:rsid w:val="002B41C6"/>
    <w:rsid w:val="002B4484"/>
    <w:rsid w:val="002B4C96"/>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4C1"/>
    <w:rsid w:val="002D26D4"/>
    <w:rsid w:val="002D272C"/>
    <w:rsid w:val="002D28EA"/>
    <w:rsid w:val="002D290B"/>
    <w:rsid w:val="002D2A54"/>
    <w:rsid w:val="002D2B80"/>
    <w:rsid w:val="002D2CEC"/>
    <w:rsid w:val="002D2D0A"/>
    <w:rsid w:val="002D2D80"/>
    <w:rsid w:val="002D2F25"/>
    <w:rsid w:val="002D3408"/>
    <w:rsid w:val="002D3D11"/>
    <w:rsid w:val="002D433A"/>
    <w:rsid w:val="002D4682"/>
    <w:rsid w:val="002D4684"/>
    <w:rsid w:val="002D59C0"/>
    <w:rsid w:val="002D6106"/>
    <w:rsid w:val="002D6F51"/>
    <w:rsid w:val="002D7155"/>
    <w:rsid w:val="002D7B76"/>
    <w:rsid w:val="002D7C9B"/>
    <w:rsid w:val="002D7DEE"/>
    <w:rsid w:val="002D7FA1"/>
    <w:rsid w:val="002E09B1"/>
    <w:rsid w:val="002E0D63"/>
    <w:rsid w:val="002E1087"/>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0F68"/>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25A"/>
    <w:rsid w:val="00300A24"/>
    <w:rsid w:val="00300BBF"/>
    <w:rsid w:val="00301188"/>
    <w:rsid w:val="00301239"/>
    <w:rsid w:val="00301259"/>
    <w:rsid w:val="00301CB5"/>
    <w:rsid w:val="00302609"/>
    <w:rsid w:val="00303274"/>
    <w:rsid w:val="0030409E"/>
    <w:rsid w:val="00304239"/>
    <w:rsid w:val="0030438F"/>
    <w:rsid w:val="00304BF3"/>
    <w:rsid w:val="0030544E"/>
    <w:rsid w:val="003057B9"/>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174"/>
    <w:rsid w:val="00316B83"/>
    <w:rsid w:val="00317144"/>
    <w:rsid w:val="003174C4"/>
    <w:rsid w:val="00317587"/>
    <w:rsid w:val="003177E7"/>
    <w:rsid w:val="00317A13"/>
    <w:rsid w:val="00317BAB"/>
    <w:rsid w:val="003200CC"/>
    <w:rsid w:val="003205C0"/>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9F0"/>
    <w:rsid w:val="00335BBC"/>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607"/>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5ED1"/>
    <w:rsid w:val="0036605F"/>
    <w:rsid w:val="00366082"/>
    <w:rsid w:val="00366138"/>
    <w:rsid w:val="0036648F"/>
    <w:rsid w:val="003674F5"/>
    <w:rsid w:val="0036766D"/>
    <w:rsid w:val="00367733"/>
    <w:rsid w:val="003678BB"/>
    <w:rsid w:val="003678CE"/>
    <w:rsid w:val="003679E5"/>
    <w:rsid w:val="00367B64"/>
    <w:rsid w:val="00367B89"/>
    <w:rsid w:val="00367B8E"/>
    <w:rsid w:val="00367CD6"/>
    <w:rsid w:val="00367E4E"/>
    <w:rsid w:val="00370120"/>
    <w:rsid w:val="003714EB"/>
    <w:rsid w:val="00371551"/>
    <w:rsid w:val="0037183C"/>
    <w:rsid w:val="00371D7B"/>
    <w:rsid w:val="00371F55"/>
    <w:rsid w:val="003724C6"/>
    <w:rsid w:val="00372807"/>
    <w:rsid w:val="00372C15"/>
    <w:rsid w:val="0037327E"/>
    <w:rsid w:val="003737FB"/>
    <w:rsid w:val="00373B6C"/>
    <w:rsid w:val="00373D4C"/>
    <w:rsid w:val="0037453A"/>
    <w:rsid w:val="003748AC"/>
    <w:rsid w:val="00374A32"/>
    <w:rsid w:val="00374E14"/>
    <w:rsid w:val="00375714"/>
    <w:rsid w:val="00375B2C"/>
    <w:rsid w:val="00376821"/>
    <w:rsid w:val="003768BB"/>
    <w:rsid w:val="0037700D"/>
    <w:rsid w:val="00377C9E"/>
    <w:rsid w:val="003804C0"/>
    <w:rsid w:val="003806BC"/>
    <w:rsid w:val="00380833"/>
    <w:rsid w:val="003811C3"/>
    <w:rsid w:val="003811EC"/>
    <w:rsid w:val="003814BA"/>
    <w:rsid w:val="00381554"/>
    <w:rsid w:val="00381A01"/>
    <w:rsid w:val="00381C1E"/>
    <w:rsid w:val="003822EF"/>
    <w:rsid w:val="0038235E"/>
    <w:rsid w:val="0038240C"/>
    <w:rsid w:val="003825FA"/>
    <w:rsid w:val="00382FEA"/>
    <w:rsid w:val="00383E41"/>
    <w:rsid w:val="00384329"/>
    <w:rsid w:val="003843F9"/>
    <w:rsid w:val="00384E16"/>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3FC4"/>
    <w:rsid w:val="00394DEF"/>
    <w:rsid w:val="003951DB"/>
    <w:rsid w:val="00396671"/>
    <w:rsid w:val="00396A0E"/>
    <w:rsid w:val="0039709B"/>
    <w:rsid w:val="0039710F"/>
    <w:rsid w:val="003971E9"/>
    <w:rsid w:val="00397A7E"/>
    <w:rsid w:val="00397ABB"/>
    <w:rsid w:val="003A025C"/>
    <w:rsid w:val="003A04A6"/>
    <w:rsid w:val="003A04C6"/>
    <w:rsid w:val="003A06D7"/>
    <w:rsid w:val="003A06F0"/>
    <w:rsid w:val="003A0CCF"/>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4C3A"/>
    <w:rsid w:val="003A4FA1"/>
    <w:rsid w:val="003A54F0"/>
    <w:rsid w:val="003A56DA"/>
    <w:rsid w:val="003A5BF1"/>
    <w:rsid w:val="003A6492"/>
    <w:rsid w:val="003A6638"/>
    <w:rsid w:val="003A6661"/>
    <w:rsid w:val="003A6683"/>
    <w:rsid w:val="003A6B09"/>
    <w:rsid w:val="003A6F1C"/>
    <w:rsid w:val="003A7174"/>
    <w:rsid w:val="003A73B3"/>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A54"/>
    <w:rsid w:val="003B5650"/>
    <w:rsid w:val="003B58F4"/>
    <w:rsid w:val="003B59C5"/>
    <w:rsid w:val="003B638D"/>
    <w:rsid w:val="003B66D9"/>
    <w:rsid w:val="003B6C53"/>
    <w:rsid w:val="003B7270"/>
    <w:rsid w:val="003B74F6"/>
    <w:rsid w:val="003C008C"/>
    <w:rsid w:val="003C01D9"/>
    <w:rsid w:val="003C04F2"/>
    <w:rsid w:val="003C065B"/>
    <w:rsid w:val="003C09AD"/>
    <w:rsid w:val="003C1BAD"/>
    <w:rsid w:val="003C1C9C"/>
    <w:rsid w:val="003C1F6E"/>
    <w:rsid w:val="003C22DE"/>
    <w:rsid w:val="003C2392"/>
    <w:rsid w:val="003C3181"/>
    <w:rsid w:val="003C3293"/>
    <w:rsid w:val="003C3385"/>
    <w:rsid w:val="003C3506"/>
    <w:rsid w:val="003C412D"/>
    <w:rsid w:val="003C444F"/>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598"/>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D27"/>
    <w:rsid w:val="003E6EE4"/>
    <w:rsid w:val="003E6F95"/>
    <w:rsid w:val="003E7193"/>
    <w:rsid w:val="003E73E2"/>
    <w:rsid w:val="003E78A1"/>
    <w:rsid w:val="003E7D53"/>
    <w:rsid w:val="003F006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3F7C46"/>
    <w:rsid w:val="004001B1"/>
    <w:rsid w:val="004004E2"/>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80"/>
    <w:rsid w:val="00407FE8"/>
    <w:rsid w:val="00410385"/>
    <w:rsid w:val="00410CCC"/>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0F33"/>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00"/>
    <w:rsid w:val="00465717"/>
    <w:rsid w:val="00465A85"/>
    <w:rsid w:val="00465D53"/>
    <w:rsid w:val="00466079"/>
    <w:rsid w:val="00467AB5"/>
    <w:rsid w:val="00467AE3"/>
    <w:rsid w:val="004705DF"/>
    <w:rsid w:val="0047096B"/>
    <w:rsid w:val="00470C6E"/>
    <w:rsid w:val="004716AD"/>
    <w:rsid w:val="0047178D"/>
    <w:rsid w:val="0047216D"/>
    <w:rsid w:val="00472315"/>
    <w:rsid w:val="0047232D"/>
    <w:rsid w:val="00472493"/>
    <w:rsid w:val="00472EDE"/>
    <w:rsid w:val="004734A6"/>
    <w:rsid w:val="00473EE1"/>
    <w:rsid w:val="00474634"/>
    <w:rsid w:val="00474BC3"/>
    <w:rsid w:val="00474BEC"/>
    <w:rsid w:val="004751AF"/>
    <w:rsid w:val="00475520"/>
    <w:rsid w:val="004764E9"/>
    <w:rsid w:val="004771A8"/>
    <w:rsid w:val="0047728E"/>
    <w:rsid w:val="00477FC6"/>
    <w:rsid w:val="0048023C"/>
    <w:rsid w:val="00480832"/>
    <w:rsid w:val="00480ED9"/>
    <w:rsid w:val="00481485"/>
    <w:rsid w:val="00481BAB"/>
    <w:rsid w:val="00482143"/>
    <w:rsid w:val="00482FA2"/>
    <w:rsid w:val="0048315E"/>
    <w:rsid w:val="00483F34"/>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0E8"/>
    <w:rsid w:val="0049434D"/>
    <w:rsid w:val="00494509"/>
    <w:rsid w:val="0049473F"/>
    <w:rsid w:val="00494D71"/>
    <w:rsid w:val="00494DED"/>
    <w:rsid w:val="00494FB1"/>
    <w:rsid w:val="00495409"/>
    <w:rsid w:val="00495AE5"/>
    <w:rsid w:val="0049634D"/>
    <w:rsid w:val="00496399"/>
    <w:rsid w:val="0049639D"/>
    <w:rsid w:val="00497018"/>
    <w:rsid w:val="00497107"/>
    <w:rsid w:val="00497578"/>
    <w:rsid w:val="004975EB"/>
    <w:rsid w:val="004A0225"/>
    <w:rsid w:val="004A02B7"/>
    <w:rsid w:val="004A053F"/>
    <w:rsid w:val="004A0D0B"/>
    <w:rsid w:val="004A0ED7"/>
    <w:rsid w:val="004A12BF"/>
    <w:rsid w:val="004A131A"/>
    <w:rsid w:val="004A13E0"/>
    <w:rsid w:val="004A20C9"/>
    <w:rsid w:val="004A25A5"/>
    <w:rsid w:val="004A286B"/>
    <w:rsid w:val="004A2F75"/>
    <w:rsid w:val="004A30A8"/>
    <w:rsid w:val="004A37AF"/>
    <w:rsid w:val="004A3FF6"/>
    <w:rsid w:val="004A41DD"/>
    <w:rsid w:val="004A4B39"/>
    <w:rsid w:val="004A4B7D"/>
    <w:rsid w:val="004A4BD4"/>
    <w:rsid w:val="004A515A"/>
    <w:rsid w:val="004A5BDF"/>
    <w:rsid w:val="004A6190"/>
    <w:rsid w:val="004A65F8"/>
    <w:rsid w:val="004A6AA1"/>
    <w:rsid w:val="004A6D98"/>
    <w:rsid w:val="004A6F05"/>
    <w:rsid w:val="004A6FF2"/>
    <w:rsid w:val="004A76B4"/>
    <w:rsid w:val="004A770E"/>
    <w:rsid w:val="004A7878"/>
    <w:rsid w:val="004A790B"/>
    <w:rsid w:val="004A7F70"/>
    <w:rsid w:val="004B0091"/>
    <w:rsid w:val="004B03C7"/>
    <w:rsid w:val="004B0A71"/>
    <w:rsid w:val="004B0F43"/>
    <w:rsid w:val="004B18CD"/>
    <w:rsid w:val="004B18D6"/>
    <w:rsid w:val="004B2051"/>
    <w:rsid w:val="004B2136"/>
    <w:rsid w:val="004B2294"/>
    <w:rsid w:val="004B2410"/>
    <w:rsid w:val="004B2688"/>
    <w:rsid w:val="004B279C"/>
    <w:rsid w:val="004B3267"/>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6E5A"/>
    <w:rsid w:val="004C7352"/>
    <w:rsid w:val="004C7787"/>
    <w:rsid w:val="004C7C7D"/>
    <w:rsid w:val="004D04ED"/>
    <w:rsid w:val="004D05BB"/>
    <w:rsid w:val="004D05F9"/>
    <w:rsid w:val="004D0658"/>
    <w:rsid w:val="004D076E"/>
    <w:rsid w:val="004D0D54"/>
    <w:rsid w:val="004D11D8"/>
    <w:rsid w:val="004D1FD3"/>
    <w:rsid w:val="004D20C4"/>
    <w:rsid w:val="004D2490"/>
    <w:rsid w:val="004D254C"/>
    <w:rsid w:val="004D2736"/>
    <w:rsid w:val="004D3725"/>
    <w:rsid w:val="004D3C2F"/>
    <w:rsid w:val="004D4345"/>
    <w:rsid w:val="004D4838"/>
    <w:rsid w:val="004D53B3"/>
    <w:rsid w:val="004D544C"/>
    <w:rsid w:val="004D5685"/>
    <w:rsid w:val="004D57F0"/>
    <w:rsid w:val="004D5908"/>
    <w:rsid w:val="004D5CA3"/>
    <w:rsid w:val="004D65E7"/>
    <w:rsid w:val="004D6E0E"/>
    <w:rsid w:val="004D6F67"/>
    <w:rsid w:val="004D745A"/>
    <w:rsid w:val="004D7D15"/>
    <w:rsid w:val="004D7DA3"/>
    <w:rsid w:val="004E0156"/>
    <w:rsid w:val="004E026A"/>
    <w:rsid w:val="004E03ED"/>
    <w:rsid w:val="004E04C6"/>
    <w:rsid w:val="004E08B0"/>
    <w:rsid w:val="004E08C5"/>
    <w:rsid w:val="004E0C37"/>
    <w:rsid w:val="004E0F1C"/>
    <w:rsid w:val="004E170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BFF"/>
    <w:rsid w:val="004F0D87"/>
    <w:rsid w:val="004F0F15"/>
    <w:rsid w:val="004F1511"/>
    <w:rsid w:val="004F157A"/>
    <w:rsid w:val="004F1599"/>
    <w:rsid w:val="004F162A"/>
    <w:rsid w:val="004F17BB"/>
    <w:rsid w:val="004F1ABB"/>
    <w:rsid w:val="004F1C3E"/>
    <w:rsid w:val="004F1D74"/>
    <w:rsid w:val="004F241D"/>
    <w:rsid w:val="004F2C73"/>
    <w:rsid w:val="004F35AB"/>
    <w:rsid w:val="004F3835"/>
    <w:rsid w:val="004F3973"/>
    <w:rsid w:val="004F3F95"/>
    <w:rsid w:val="004F4329"/>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72"/>
    <w:rsid w:val="00505DA6"/>
    <w:rsid w:val="00506593"/>
    <w:rsid w:val="00506763"/>
    <w:rsid w:val="00507561"/>
    <w:rsid w:val="00507BAE"/>
    <w:rsid w:val="00510121"/>
    <w:rsid w:val="005102D3"/>
    <w:rsid w:val="005109FE"/>
    <w:rsid w:val="00510FDC"/>
    <w:rsid w:val="00510FFB"/>
    <w:rsid w:val="005118A4"/>
    <w:rsid w:val="00511957"/>
    <w:rsid w:val="00511F8A"/>
    <w:rsid w:val="00513045"/>
    <w:rsid w:val="0051332D"/>
    <w:rsid w:val="00513810"/>
    <w:rsid w:val="005139ED"/>
    <w:rsid w:val="00514119"/>
    <w:rsid w:val="0051432E"/>
    <w:rsid w:val="005148D6"/>
    <w:rsid w:val="00514D21"/>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28"/>
    <w:rsid w:val="0052555F"/>
    <w:rsid w:val="005256D3"/>
    <w:rsid w:val="00525820"/>
    <w:rsid w:val="0052593F"/>
    <w:rsid w:val="00525D5E"/>
    <w:rsid w:val="005263A6"/>
    <w:rsid w:val="005267F6"/>
    <w:rsid w:val="00526CF9"/>
    <w:rsid w:val="00527190"/>
    <w:rsid w:val="00527A57"/>
    <w:rsid w:val="00527AAF"/>
    <w:rsid w:val="00527DBE"/>
    <w:rsid w:val="0053043D"/>
    <w:rsid w:val="005305DF"/>
    <w:rsid w:val="005307C1"/>
    <w:rsid w:val="00530BAF"/>
    <w:rsid w:val="00530E1B"/>
    <w:rsid w:val="00531093"/>
    <w:rsid w:val="005310CF"/>
    <w:rsid w:val="00531239"/>
    <w:rsid w:val="005312AB"/>
    <w:rsid w:val="005316D2"/>
    <w:rsid w:val="0053180C"/>
    <w:rsid w:val="00531C53"/>
    <w:rsid w:val="00531C5D"/>
    <w:rsid w:val="00532122"/>
    <w:rsid w:val="00532547"/>
    <w:rsid w:val="00532818"/>
    <w:rsid w:val="00532AE0"/>
    <w:rsid w:val="005335D5"/>
    <w:rsid w:val="00533618"/>
    <w:rsid w:val="00533C39"/>
    <w:rsid w:val="00534753"/>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30"/>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9C2"/>
    <w:rsid w:val="00550DB5"/>
    <w:rsid w:val="0055155C"/>
    <w:rsid w:val="00551766"/>
    <w:rsid w:val="005525BE"/>
    <w:rsid w:val="00552850"/>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281A"/>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65EE"/>
    <w:rsid w:val="00566BF3"/>
    <w:rsid w:val="005670E6"/>
    <w:rsid w:val="0056767F"/>
    <w:rsid w:val="005676D1"/>
    <w:rsid w:val="005678B6"/>
    <w:rsid w:val="00567D0E"/>
    <w:rsid w:val="00570074"/>
    <w:rsid w:val="00570417"/>
    <w:rsid w:val="00571AD8"/>
    <w:rsid w:val="00572704"/>
    <w:rsid w:val="005727CC"/>
    <w:rsid w:val="005728AF"/>
    <w:rsid w:val="00573C18"/>
    <w:rsid w:val="00573CE0"/>
    <w:rsid w:val="00573D83"/>
    <w:rsid w:val="005740AD"/>
    <w:rsid w:val="00574BC9"/>
    <w:rsid w:val="005756B3"/>
    <w:rsid w:val="00575706"/>
    <w:rsid w:val="00576EB4"/>
    <w:rsid w:val="00576FFA"/>
    <w:rsid w:val="0057741A"/>
    <w:rsid w:val="00577754"/>
    <w:rsid w:val="00577788"/>
    <w:rsid w:val="00577791"/>
    <w:rsid w:val="00577B6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130"/>
    <w:rsid w:val="00586A02"/>
    <w:rsid w:val="00586B70"/>
    <w:rsid w:val="005872EB"/>
    <w:rsid w:val="00587588"/>
    <w:rsid w:val="00590659"/>
    <w:rsid w:val="0059130C"/>
    <w:rsid w:val="005918F9"/>
    <w:rsid w:val="00591BCE"/>
    <w:rsid w:val="00591BE0"/>
    <w:rsid w:val="0059207C"/>
    <w:rsid w:val="00592B5E"/>
    <w:rsid w:val="00592BF8"/>
    <w:rsid w:val="00593203"/>
    <w:rsid w:val="00593470"/>
    <w:rsid w:val="00593800"/>
    <w:rsid w:val="00594637"/>
    <w:rsid w:val="005957D7"/>
    <w:rsid w:val="00595AB2"/>
    <w:rsid w:val="00595ADB"/>
    <w:rsid w:val="00595C13"/>
    <w:rsid w:val="00595EFB"/>
    <w:rsid w:val="00596B78"/>
    <w:rsid w:val="00597BEC"/>
    <w:rsid w:val="00597DD7"/>
    <w:rsid w:val="00597FC9"/>
    <w:rsid w:val="005A012C"/>
    <w:rsid w:val="005A0D9D"/>
    <w:rsid w:val="005A0DFB"/>
    <w:rsid w:val="005A103A"/>
    <w:rsid w:val="005A1717"/>
    <w:rsid w:val="005A17AE"/>
    <w:rsid w:val="005A194F"/>
    <w:rsid w:val="005A1966"/>
    <w:rsid w:val="005A1CCA"/>
    <w:rsid w:val="005A1E12"/>
    <w:rsid w:val="005A2143"/>
    <w:rsid w:val="005A2671"/>
    <w:rsid w:val="005A2D66"/>
    <w:rsid w:val="005A31D0"/>
    <w:rsid w:val="005A364F"/>
    <w:rsid w:val="005A36E7"/>
    <w:rsid w:val="005A3879"/>
    <w:rsid w:val="005A428D"/>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0A8"/>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30C3"/>
    <w:rsid w:val="005C437C"/>
    <w:rsid w:val="005C43FB"/>
    <w:rsid w:val="005C4403"/>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80D"/>
    <w:rsid w:val="005D3821"/>
    <w:rsid w:val="005D3B12"/>
    <w:rsid w:val="005D406B"/>
    <w:rsid w:val="005D41B2"/>
    <w:rsid w:val="005D4837"/>
    <w:rsid w:val="005D525D"/>
    <w:rsid w:val="005D53D4"/>
    <w:rsid w:val="005D57A7"/>
    <w:rsid w:val="005D57DA"/>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1B8"/>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077E"/>
    <w:rsid w:val="005F08BB"/>
    <w:rsid w:val="005F0EB9"/>
    <w:rsid w:val="005F1AA2"/>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59"/>
    <w:rsid w:val="00601797"/>
    <w:rsid w:val="006017FE"/>
    <w:rsid w:val="00601DD7"/>
    <w:rsid w:val="00601E60"/>
    <w:rsid w:val="006020BA"/>
    <w:rsid w:val="00603403"/>
    <w:rsid w:val="00603D5A"/>
    <w:rsid w:val="00603F9E"/>
    <w:rsid w:val="00604FF3"/>
    <w:rsid w:val="006054BA"/>
    <w:rsid w:val="006056FA"/>
    <w:rsid w:val="00605AD9"/>
    <w:rsid w:val="00605D37"/>
    <w:rsid w:val="00605F51"/>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379"/>
    <w:rsid w:val="006164BB"/>
    <w:rsid w:val="0061702F"/>
    <w:rsid w:val="00617389"/>
    <w:rsid w:val="0061743E"/>
    <w:rsid w:val="00617B1B"/>
    <w:rsid w:val="00617CC7"/>
    <w:rsid w:val="00620F02"/>
    <w:rsid w:val="0062132A"/>
    <w:rsid w:val="006217BE"/>
    <w:rsid w:val="00621946"/>
    <w:rsid w:val="00622790"/>
    <w:rsid w:val="00622B2E"/>
    <w:rsid w:val="00623734"/>
    <w:rsid w:val="00623774"/>
    <w:rsid w:val="00623788"/>
    <w:rsid w:val="00623EFE"/>
    <w:rsid w:val="00624887"/>
    <w:rsid w:val="00624AB5"/>
    <w:rsid w:val="00624EF9"/>
    <w:rsid w:val="0062509F"/>
    <w:rsid w:val="0062518C"/>
    <w:rsid w:val="0062550E"/>
    <w:rsid w:val="006255AF"/>
    <w:rsid w:val="00625610"/>
    <w:rsid w:val="00625622"/>
    <w:rsid w:val="0062572D"/>
    <w:rsid w:val="00626088"/>
    <w:rsid w:val="006272CA"/>
    <w:rsid w:val="0062732A"/>
    <w:rsid w:val="006274CC"/>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2F75"/>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007"/>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18F"/>
    <w:rsid w:val="006653EF"/>
    <w:rsid w:val="006656D2"/>
    <w:rsid w:val="00665957"/>
    <w:rsid w:val="00665BCE"/>
    <w:rsid w:val="00665FC8"/>
    <w:rsid w:val="00665FCB"/>
    <w:rsid w:val="006660BB"/>
    <w:rsid w:val="0066685C"/>
    <w:rsid w:val="00666D43"/>
    <w:rsid w:val="00666D6D"/>
    <w:rsid w:val="0066721D"/>
    <w:rsid w:val="00667374"/>
    <w:rsid w:val="006703F1"/>
    <w:rsid w:val="0067060E"/>
    <w:rsid w:val="00670780"/>
    <w:rsid w:val="00670FEA"/>
    <w:rsid w:val="006713B4"/>
    <w:rsid w:val="00671897"/>
    <w:rsid w:val="00671D02"/>
    <w:rsid w:val="0067258A"/>
    <w:rsid w:val="00672704"/>
    <w:rsid w:val="00672BD3"/>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5DED"/>
    <w:rsid w:val="006861D8"/>
    <w:rsid w:val="006863A9"/>
    <w:rsid w:val="006867DD"/>
    <w:rsid w:val="006867E2"/>
    <w:rsid w:val="0068688D"/>
    <w:rsid w:val="00687542"/>
    <w:rsid w:val="00687B1E"/>
    <w:rsid w:val="00690F13"/>
    <w:rsid w:val="006929D2"/>
    <w:rsid w:val="00692E62"/>
    <w:rsid w:val="00692F58"/>
    <w:rsid w:val="006931B2"/>
    <w:rsid w:val="00693655"/>
    <w:rsid w:val="0069388B"/>
    <w:rsid w:val="00693B99"/>
    <w:rsid w:val="00693EEF"/>
    <w:rsid w:val="00693FAE"/>
    <w:rsid w:val="00694299"/>
    <w:rsid w:val="006947CA"/>
    <w:rsid w:val="00694B1C"/>
    <w:rsid w:val="00694C04"/>
    <w:rsid w:val="0069615B"/>
    <w:rsid w:val="00696A78"/>
    <w:rsid w:val="00696AF0"/>
    <w:rsid w:val="00697012"/>
    <w:rsid w:val="00697072"/>
    <w:rsid w:val="00697783"/>
    <w:rsid w:val="00697D08"/>
    <w:rsid w:val="00697DC0"/>
    <w:rsid w:val="006A01CD"/>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CEA"/>
    <w:rsid w:val="006B6F13"/>
    <w:rsid w:val="006B7726"/>
    <w:rsid w:val="006B7C30"/>
    <w:rsid w:val="006C00A3"/>
    <w:rsid w:val="006C0407"/>
    <w:rsid w:val="006C04DF"/>
    <w:rsid w:val="006C094E"/>
    <w:rsid w:val="006C09C2"/>
    <w:rsid w:val="006C0DF3"/>
    <w:rsid w:val="006C0E2B"/>
    <w:rsid w:val="006C1108"/>
    <w:rsid w:val="006C199B"/>
    <w:rsid w:val="006C33A3"/>
    <w:rsid w:val="006C352C"/>
    <w:rsid w:val="006C35E0"/>
    <w:rsid w:val="006C39D9"/>
    <w:rsid w:val="006C3EB8"/>
    <w:rsid w:val="006C4584"/>
    <w:rsid w:val="006C546C"/>
    <w:rsid w:val="006C5926"/>
    <w:rsid w:val="006C59B3"/>
    <w:rsid w:val="006C5AC7"/>
    <w:rsid w:val="006C6297"/>
    <w:rsid w:val="006C64F3"/>
    <w:rsid w:val="006C6A84"/>
    <w:rsid w:val="006C6C05"/>
    <w:rsid w:val="006C6E4A"/>
    <w:rsid w:val="006C736C"/>
    <w:rsid w:val="006C7409"/>
    <w:rsid w:val="006C7864"/>
    <w:rsid w:val="006C7A9B"/>
    <w:rsid w:val="006C7D32"/>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36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557"/>
    <w:rsid w:val="006E573A"/>
    <w:rsid w:val="006E665D"/>
    <w:rsid w:val="006E6B5B"/>
    <w:rsid w:val="006E71F2"/>
    <w:rsid w:val="006E71FC"/>
    <w:rsid w:val="006E7336"/>
    <w:rsid w:val="006E7B1E"/>
    <w:rsid w:val="006E7C64"/>
    <w:rsid w:val="006E7CBF"/>
    <w:rsid w:val="006F042B"/>
    <w:rsid w:val="006F079E"/>
    <w:rsid w:val="006F12DC"/>
    <w:rsid w:val="006F1363"/>
    <w:rsid w:val="006F1440"/>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4BF"/>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071F"/>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983"/>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EAB"/>
    <w:rsid w:val="00741793"/>
    <w:rsid w:val="00741F6B"/>
    <w:rsid w:val="007425C9"/>
    <w:rsid w:val="007426C4"/>
    <w:rsid w:val="00742816"/>
    <w:rsid w:val="00742C67"/>
    <w:rsid w:val="007430DB"/>
    <w:rsid w:val="007431E9"/>
    <w:rsid w:val="00743AAF"/>
    <w:rsid w:val="00743B32"/>
    <w:rsid w:val="00743EBE"/>
    <w:rsid w:val="00743ECF"/>
    <w:rsid w:val="00744208"/>
    <w:rsid w:val="00744339"/>
    <w:rsid w:val="0074472A"/>
    <w:rsid w:val="007449AB"/>
    <w:rsid w:val="00744B50"/>
    <w:rsid w:val="00744C59"/>
    <w:rsid w:val="00745738"/>
    <w:rsid w:val="00745AD5"/>
    <w:rsid w:val="007460E3"/>
    <w:rsid w:val="00746423"/>
    <w:rsid w:val="007468A9"/>
    <w:rsid w:val="0074690C"/>
    <w:rsid w:val="007471C5"/>
    <w:rsid w:val="00747555"/>
    <w:rsid w:val="00747A66"/>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361D"/>
    <w:rsid w:val="0075448A"/>
    <w:rsid w:val="007546D2"/>
    <w:rsid w:val="00755B9B"/>
    <w:rsid w:val="0075662A"/>
    <w:rsid w:val="0075666D"/>
    <w:rsid w:val="00756BBE"/>
    <w:rsid w:val="007570BE"/>
    <w:rsid w:val="007571EC"/>
    <w:rsid w:val="007573DE"/>
    <w:rsid w:val="00757471"/>
    <w:rsid w:val="007609E1"/>
    <w:rsid w:val="00761E9A"/>
    <w:rsid w:val="0076282C"/>
    <w:rsid w:val="00762870"/>
    <w:rsid w:val="00763960"/>
    <w:rsid w:val="00763A2B"/>
    <w:rsid w:val="00763AF5"/>
    <w:rsid w:val="00763BE4"/>
    <w:rsid w:val="00763D44"/>
    <w:rsid w:val="00764501"/>
    <w:rsid w:val="007646EA"/>
    <w:rsid w:val="00764BEF"/>
    <w:rsid w:val="00764CA0"/>
    <w:rsid w:val="007652FF"/>
    <w:rsid w:val="00765595"/>
    <w:rsid w:val="00765A80"/>
    <w:rsid w:val="00765CD1"/>
    <w:rsid w:val="00766968"/>
    <w:rsid w:val="00766A09"/>
    <w:rsid w:val="00766AF1"/>
    <w:rsid w:val="00766B9F"/>
    <w:rsid w:val="00766DC6"/>
    <w:rsid w:val="007671D8"/>
    <w:rsid w:val="00767394"/>
    <w:rsid w:val="007673C6"/>
    <w:rsid w:val="007674F5"/>
    <w:rsid w:val="00767529"/>
    <w:rsid w:val="00767AB0"/>
    <w:rsid w:val="0077021D"/>
    <w:rsid w:val="00770363"/>
    <w:rsid w:val="00770C2E"/>
    <w:rsid w:val="007711CF"/>
    <w:rsid w:val="0077163B"/>
    <w:rsid w:val="00771BED"/>
    <w:rsid w:val="00771D31"/>
    <w:rsid w:val="00772677"/>
    <w:rsid w:val="00773011"/>
    <w:rsid w:val="007730B2"/>
    <w:rsid w:val="00774281"/>
    <w:rsid w:val="00774383"/>
    <w:rsid w:val="0077439E"/>
    <w:rsid w:val="007743FA"/>
    <w:rsid w:val="00774580"/>
    <w:rsid w:val="00774757"/>
    <w:rsid w:val="007748E2"/>
    <w:rsid w:val="00774B56"/>
    <w:rsid w:val="00774DF7"/>
    <w:rsid w:val="00774E1F"/>
    <w:rsid w:val="00774E2B"/>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12F"/>
    <w:rsid w:val="0078156D"/>
    <w:rsid w:val="007816AE"/>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030"/>
    <w:rsid w:val="00790371"/>
    <w:rsid w:val="00790825"/>
    <w:rsid w:val="007908A6"/>
    <w:rsid w:val="00790D61"/>
    <w:rsid w:val="007913ED"/>
    <w:rsid w:val="007917F4"/>
    <w:rsid w:val="00791E1B"/>
    <w:rsid w:val="00792086"/>
    <w:rsid w:val="00792A11"/>
    <w:rsid w:val="00792A6A"/>
    <w:rsid w:val="00793244"/>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523"/>
    <w:rsid w:val="007A5933"/>
    <w:rsid w:val="007A6351"/>
    <w:rsid w:val="007A68A1"/>
    <w:rsid w:val="007A6CA0"/>
    <w:rsid w:val="007A792E"/>
    <w:rsid w:val="007A7A25"/>
    <w:rsid w:val="007B044E"/>
    <w:rsid w:val="007B062A"/>
    <w:rsid w:val="007B096F"/>
    <w:rsid w:val="007B0CBB"/>
    <w:rsid w:val="007B13EC"/>
    <w:rsid w:val="007B1BBA"/>
    <w:rsid w:val="007B1CCF"/>
    <w:rsid w:val="007B1EF2"/>
    <w:rsid w:val="007B2A4C"/>
    <w:rsid w:val="007B2D31"/>
    <w:rsid w:val="007B2FCC"/>
    <w:rsid w:val="007B33AE"/>
    <w:rsid w:val="007B44CA"/>
    <w:rsid w:val="007B462B"/>
    <w:rsid w:val="007B48C1"/>
    <w:rsid w:val="007B5255"/>
    <w:rsid w:val="007B5604"/>
    <w:rsid w:val="007B56F2"/>
    <w:rsid w:val="007B5AF6"/>
    <w:rsid w:val="007B6100"/>
    <w:rsid w:val="007B628B"/>
    <w:rsid w:val="007B6705"/>
    <w:rsid w:val="007B676C"/>
    <w:rsid w:val="007B692C"/>
    <w:rsid w:val="007B6EB4"/>
    <w:rsid w:val="007B72DF"/>
    <w:rsid w:val="007B7F56"/>
    <w:rsid w:val="007C044B"/>
    <w:rsid w:val="007C05D5"/>
    <w:rsid w:val="007C09F4"/>
    <w:rsid w:val="007C1264"/>
    <w:rsid w:val="007C15CB"/>
    <w:rsid w:val="007C17C8"/>
    <w:rsid w:val="007C2177"/>
    <w:rsid w:val="007C3E08"/>
    <w:rsid w:val="007C4564"/>
    <w:rsid w:val="007C45D6"/>
    <w:rsid w:val="007C47D5"/>
    <w:rsid w:val="007C4864"/>
    <w:rsid w:val="007C48EB"/>
    <w:rsid w:val="007C4A40"/>
    <w:rsid w:val="007C4C4E"/>
    <w:rsid w:val="007C4F75"/>
    <w:rsid w:val="007C558E"/>
    <w:rsid w:val="007C6151"/>
    <w:rsid w:val="007C6350"/>
    <w:rsid w:val="007C640A"/>
    <w:rsid w:val="007C69BA"/>
    <w:rsid w:val="007C6D6E"/>
    <w:rsid w:val="007C7049"/>
    <w:rsid w:val="007C783C"/>
    <w:rsid w:val="007C7B53"/>
    <w:rsid w:val="007D00AF"/>
    <w:rsid w:val="007D01F3"/>
    <w:rsid w:val="007D1407"/>
    <w:rsid w:val="007D195F"/>
    <w:rsid w:val="007D199A"/>
    <w:rsid w:val="007D2314"/>
    <w:rsid w:val="007D2341"/>
    <w:rsid w:val="007D26DD"/>
    <w:rsid w:val="007D29A3"/>
    <w:rsid w:val="007D2DD5"/>
    <w:rsid w:val="007D2E5E"/>
    <w:rsid w:val="007D2E85"/>
    <w:rsid w:val="007D3296"/>
    <w:rsid w:val="007D3812"/>
    <w:rsid w:val="007D3946"/>
    <w:rsid w:val="007D3E12"/>
    <w:rsid w:val="007D3EC2"/>
    <w:rsid w:val="007D3FDC"/>
    <w:rsid w:val="007D45FF"/>
    <w:rsid w:val="007D4E35"/>
    <w:rsid w:val="007D543C"/>
    <w:rsid w:val="007D5D86"/>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B70"/>
    <w:rsid w:val="007F4E9D"/>
    <w:rsid w:val="007F5351"/>
    <w:rsid w:val="007F588A"/>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48"/>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E4A"/>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27"/>
    <w:rsid w:val="008156FA"/>
    <w:rsid w:val="00815754"/>
    <w:rsid w:val="00815CB1"/>
    <w:rsid w:val="0081704E"/>
    <w:rsid w:val="00817A4A"/>
    <w:rsid w:val="00820050"/>
    <w:rsid w:val="008200CA"/>
    <w:rsid w:val="0082034C"/>
    <w:rsid w:val="008204EC"/>
    <w:rsid w:val="0082130E"/>
    <w:rsid w:val="00821C19"/>
    <w:rsid w:val="0082220D"/>
    <w:rsid w:val="00822262"/>
    <w:rsid w:val="008228D3"/>
    <w:rsid w:val="00822B13"/>
    <w:rsid w:val="00822BF6"/>
    <w:rsid w:val="00822FA1"/>
    <w:rsid w:val="0082391E"/>
    <w:rsid w:val="00824194"/>
    <w:rsid w:val="0082495A"/>
    <w:rsid w:val="00824DA3"/>
    <w:rsid w:val="00824E1F"/>
    <w:rsid w:val="00825014"/>
    <w:rsid w:val="008250A0"/>
    <w:rsid w:val="00825964"/>
    <w:rsid w:val="00825AC8"/>
    <w:rsid w:val="00826216"/>
    <w:rsid w:val="00826E5E"/>
    <w:rsid w:val="0082735D"/>
    <w:rsid w:val="0083000C"/>
    <w:rsid w:val="00830D60"/>
    <w:rsid w:val="008310C7"/>
    <w:rsid w:val="008314CD"/>
    <w:rsid w:val="00831777"/>
    <w:rsid w:val="00831B43"/>
    <w:rsid w:val="00831EF2"/>
    <w:rsid w:val="00832103"/>
    <w:rsid w:val="008324F0"/>
    <w:rsid w:val="00832DD0"/>
    <w:rsid w:val="00832EE7"/>
    <w:rsid w:val="00833039"/>
    <w:rsid w:val="008330AA"/>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99"/>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20C"/>
    <w:rsid w:val="00860692"/>
    <w:rsid w:val="00860C7A"/>
    <w:rsid w:val="008619A0"/>
    <w:rsid w:val="00861D31"/>
    <w:rsid w:val="00861E4E"/>
    <w:rsid w:val="00861E71"/>
    <w:rsid w:val="008622AC"/>
    <w:rsid w:val="00862639"/>
    <w:rsid w:val="00862661"/>
    <w:rsid w:val="00862CE4"/>
    <w:rsid w:val="00863396"/>
    <w:rsid w:val="008634C0"/>
    <w:rsid w:val="0086357A"/>
    <w:rsid w:val="008635AD"/>
    <w:rsid w:val="00864457"/>
    <w:rsid w:val="00864640"/>
    <w:rsid w:val="008647F5"/>
    <w:rsid w:val="00864AC3"/>
    <w:rsid w:val="00865798"/>
    <w:rsid w:val="008663F1"/>
    <w:rsid w:val="008668BA"/>
    <w:rsid w:val="00866CAE"/>
    <w:rsid w:val="00866E21"/>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4DF1"/>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5A6A"/>
    <w:rsid w:val="008862D9"/>
    <w:rsid w:val="0088678C"/>
    <w:rsid w:val="008878F7"/>
    <w:rsid w:val="0089033E"/>
    <w:rsid w:val="008905DB"/>
    <w:rsid w:val="008907B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668"/>
    <w:rsid w:val="008A095F"/>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6B78"/>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C1F"/>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A5D"/>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93E"/>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2A"/>
    <w:rsid w:val="008F67F5"/>
    <w:rsid w:val="008F6804"/>
    <w:rsid w:val="008F69D2"/>
    <w:rsid w:val="008F6EF0"/>
    <w:rsid w:val="008F7291"/>
    <w:rsid w:val="008F78C7"/>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97C"/>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9C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189E"/>
    <w:rsid w:val="00941B45"/>
    <w:rsid w:val="009420CC"/>
    <w:rsid w:val="009427B6"/>
    <w:rsid w:val="009428E8"/>
    <w:rsid w:val="00942958"/>
    <w:rsid w:val="00942E5E"/>
    <w:rsid w:val="009430B6"/>
    <w:rsid w:val="009433A5"/>
    <w:rsid w:val="009437BC"/>
    <w:rsid w:val="00943EB9"/>
    <w:rsid w:val="0094493E"/>
    <w:rsid w:val="00944DEA"/>
    <w:rsid w:val="009454C3"/>
    <w:rsid w:val="00946205"/>
    <w:rsid w:val="009462E5"/>
    <w:rsid w:val="009468EE"/>
    <w:rsid w:val="00946FB2"/>
    <w:rsid w:val="0094704C"/>
    <w:rsid w:val="009474B6"/>
    <w:rsid w:val="009500BD"/>
    <w:rsid w:val="0095020B"/>
    <w:rsid w:val="00950246"/>
    <w:rsid w:val="009505C7"/>
    <w:rsid w:val="009509D0"/>
    <w:rsid w:val="00950AB4"/>
    <w:rsid w:val="00951CDA"/>
    <w:rsid w:val="00951FD4"/>
    <w:rsid w:val="0095215A"/>
    <w:rsid w:val="00953025"/>
    <w:rsid w:val="009531F8"/>
    <w:rsid w:val="00953AF5"/>
    <w:rsid w:val="0095415A"/>
    <w:rsid w:val="00954537"/>
    <w:rsid w:val="009559FB"/>
    <w:rsid w:val="009561EA"/>
    <w:rsid w:val="009562E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DC"/>
    <w:rsid w:val="009656EC"/>
    <w:rsid w:val="009660B1"/>
    <w:rsid w:val="00966B79"/>
    <w:rsid w:val="00966BF5"/>
    <w:rsid w:val="009670E5"/>
    <w:rsid w:val="0096713A"/>
    <w:rsid w:val="0096730A"/>
    <w:rsid w:val="00967707"/>
    <w:rsid w:val="00967A0E"/>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77FD2"/>
    <w:rsid w:val="009810BA"/>
    <w:rsid w:val="009815C9"/>
    <w:rsid w:val="00981648"/>
    <w:rsid w:val="009819BB"/>
    <w:rsid w:val="009819C8"/>
    <w:rsid w:val="00981C32"/>
    <w:rsid w:val="00981C52"/>
    <w:rsid w:val="0098235C"/>
    <w:rsid w:val="009839FF"/>
    <w:rsid w:val="009842F5"/>
    <w:rsid w:val="0098471E"/>
    <w:rsid w:val="00985506"/>
    <w:rsid w:val="00985D9E"/>
    <w:rsid w:val="009862B3"/>
    <w:rsid w:val="009864F3"/>
    <w:rsid w:val="00986608"/>
    <w:rsid w:val="00986719"/>
    <w:rsid w:val="0098694E"/>
    <w:rsid w:val="00986B19"/>
    <w:rsid w:val="00986E6B"/>
    <w:rsid w:val="00987ACB"/>
    <w:rsid w:val="00987DC1"/>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58C"/>
    <w:rsid w:val="00995784"/>
    <w:rsid w:val="00995BC5"/>
    <w:rsid w:val="00995D77"/>
    <w:rsid w:val="00995FB5"/>
    <w:rsid w:val="00996493"/>
    <w:rsid w:val="00997C3B"/>
    <w:rsid w:val="00997CAA"/>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384"/>
    <w:rsid w:val="009A64C9"/>
    <w:rsid w:val="009A6868"/>
    <w:rsid w:val="009A68C8"/>
    <w:rsid w:val="009A7084"/>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21E"/>
    <w:rsid w:val="009B7923"/>
    <w:rsid w:val="009C0ACD"/>
    <w:rsid w:val="009C0C3A"/>
    <w:rsid w:val="009C0C79"/>
    <w:rsid w:val="009C0DEE"/>
    <w:rsid w:val="009C0EC5"/>
    <w:rsid w:val="009C2122"/>
    <w:rsid w:val="009C21B4"/>
    <w:rsid w:val="009C267A"/>
    <w:rsid w:val="009C2D50"/>
    <w:rsid w:val="009C3016"/>
    <w:rsid w:val="009C3590"/>
    <w:rsid w:val="009C35CB"/>
    <w:rsid w:val="009C3F3E"/>
    <w:rsid w:val="009C46F3"/>
    <w:rsid w:val="009C4832"/>
    <w:rsid w:val="009C4A0E"/>
    <w:rsid w:val="009C5182"/>
    <w:rsid w:val="009C53F0"/>
    <w:rsid w:val="009C544E"/>
    <w:rsid w:val="009C5530"/>
    <w:rsid w:val="009C5FF1"/>
    <w:rsid w:val="009C7F9B"/>
    <w:rsid w:val="009D0555"/>
    <w:rsid w:val="009D0BEA"/>
    <w:rsid w:val="009D0D43"/>
    <w:rsid w:val="009D135D"/>
    <w:rsid w:val="009D1D55"/>
    <w:rsid w:val="009D1EFC"/>
    <w:rsid w:val="009D2459"/>
    <w:rsid w:val="009D287C"/>
    <w:rsid w:val="009D2B42"/>
    <w:rsid w:val="009D2D68"/>
    <w:rsid w:val="009D30EC"/>
    <w:rsid w:val="009D3372"/>
    <w:rsid w:val="009D36DE"/>
    <w:rsid w:val="009D46FD"/>
    <w:rsid w:val="009D533C"/>
    <w:rsid w:val="009D57FD"/>
    <w:rsid w:val="009D5A09"/>
    <w:rsid w:val="009D5DEE"/>
    <w:rsid w:val="009D6164"/>
    <w:rsid w:val="009D6F85"/>
    <w:rsid w:val="009D733C"/>
    <w:rsid w:val="009D7A29"/>
    <w:rsid w:val="009D7A6B"/>
    <w:rsid w:val="009E0240"/>
    <w:rsid w:val="009E0A9B"/>
    <w:rsid w:val="009E0BA8"/>
    <w:rsid w:val="009E14F8"/>
    <w:rsid w:val="009E176E"/>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1371"/>
    <w:rsid w:val="009F23E1"/>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087"/>
    <w:rsid w:val="00A14175"/>
    <w:rsid w:val="00A1432B"/>
    <w:rsid w:val="00A14978"/>
    <w:rsid w:val="00A14A8F"/>
    <w:rsid w:val="00A15E07"/>
    <w:rsid w:val="00A1604F"/>
    <w:rsid w:val="00A1668B"/>
    <w:rsid w:val="00A16C50"/>
    <w:rsid w:val="00A171F8"/>
    <w:rsid w:val="00A17E66"/>
    <w:rsid w:val="00A17E76"/>
    <w:rsid w:val="00A20544"/>
    <w:rsid w:val="00A20868"/>
    <w:rsid w:val="00A20A94"/>
    <w:rsid w:val="00A20AE4"/>
    <w:rsid w:val="00A2193B"/>
    <w:rsid w:val="00A21DC8"/>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54BA"/>
    <w:rsid w:val="00A35A35"/>
    <w:rsid w:val="00A360FD"/>
    <w:rsid w:val="00A36ACE"/>
    <w:rsid w:val="00A377BA"/>
    <w:rsid w:val="00A37A59"/>
    <w:rsid w:val="00A37B39"/>
    <w:rsid w:val="00A4024A"/>
    <w:rsid w:val="00A404CE"/>
    <w:rsid w:val="00A4082C"/>
    <w:rsid w:val="00A41711"/>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49B"/>
    <w:rsid w:val="00A51AB4"/>
    <w:rsid w:val="00A51EA0"/>
    <w:rsid w:val="00A51F76"/>
    <w:rsid w:val="00A526CD"/>
    <w:rsid w:val="00A5321A"/>
    <w:rsid w:val="00A53538"/>
    <w:rsid w:val="00A54190"/>
    <w:rsid w:val="00A54201"/>
    <w:rsid w:val="00A54BE5"/>
    <w:rsid w:val="00A54D35"/>
    <w:rsid w:val="00A54E3C"/>
    <w:rsid w:val="00A54FB4"/>
    <w:rsid w:val="00A554F9"/>
    <w:rsid w:val="00A564D9"/>
    <w:rsid w:val="00A56865"/>
    <w:rsid w:val="00A571C5"/>
    <w:rsid w:val="00A576A4"/>
    <w:rsid w:val="00A57A51"/>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4E17"/>
    <w:rsid w:val="00A65218"/>
    <w:rsid w:val="00A653B4"/>
    <w:rsid w:val="00A660BA"/>
    <w:rsid w:val="00A66307"/>
    <w:rsid w:val="00A66A43"/>
    <w:rsid w:val="00A66BBA"/>
    <w:rsid w:val="00A6703B"/>
    <w:rsid w:val="00A67091"/>
    <w:rsid w:val="00A6724F"/>
    <w:rsid w:val="00A67768"/>
    <w:rsid w:val="00A700DD"/>
    <w:rsid w:val="00A70AC2"/>
    <w:rsid w:val="00A7177B"/>
    <w:rsid w:val="00A71A00"/>
    <w:rsid w:val="00A71B5C"/>
    <w:rsid w:val="00A71F5A"/>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D2F"/>
    <w:rsid w:val="00A95F60"/>
    <w:rsid w:val="00A95FCB"/>
    <w:rsid w:val="00A966E8"/>
    <w:rsid w:val="00A96750"/>
    <w:rsid w:val="00A96A0B"/>
    <w:rsid w:val="00A96BB8"/>
    <w:rsid w:val="00A96D0D"/>
    <w:rsid w:val="00A96E7C"/>
    <w:rsid w:val="00A9727D"/>
    <w:rsid w:val="00A97324"/>
    <w:rsid w:val="00A9785D"/>
    <w:rsid w:val="00A97914"/>
    <w:rsid w:val="00A97BA1"/>
    <w:rsid w:val="00A97C3A"/>
    <w:rsid w:val="00A97E0E"/>
    <w:rsid w:val="00A97EC3"/>
    <w:rsid w:val="00AA00EC"/>
    <w:rsid w:val="00AA03D1"/>
    <w:rsid w:val="00AA078E"/>
    <w:rsid w:val="00AA0B2A"/>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2"/>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406D"/>
    <w:rsid w:val="00AB50F4"/>
    <w:rsid w:val="00AB6250"/>
    <w:rsid w:val="00AB63CD"/>
    <w:rsid w:val="00AB6425"/>
    <w:rsid w:val="00AB6715"/>
    <w:rsid w:val="00AB69D3"/>
    <w:rsid w:val="00AB7547"/>
    <w:rsid w:val="00AB7604"/>
    <w:rsid w:val="00AB76E9"/>
    <w:rsid w:val="00AB792E"/>
    <w:rsid w:val="00AC009C"/>
    <w:rsid w:val="00AC0EFF"/>
    <w:rsid w:val="00AC1454"/>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C7650"/>
    <w:rsid w:val="00AD018F"/>
    <w:rsid w:val="00AD04B5"/>
    <w:rsid w:val="00AD0683"/>
    <w:rsid w:val="00AD09B2"/>
    <w:rsid w:val="00AD0F79"/>
    <w:rsid w:val="00AD18D4"/>
    <w:rsid w:val="00AD19E3"/>
    <w:rsid w:val="00AD1C38"/>
    <w:rsid w:val="00AD2233"/>
    <w:rsid w:val="00AD24D1"/>
    <w:rsid w:val="00AD2C20"/>
    <w:rsid w:val="00AD2CCE"/>
    <w:rsid w:val="00AD2FE1"/>
    <w:rsid w:val="00AD3050"/>
    <w:rsid w:val="00AD33F5"/>
    <w:rsid w:val="00AD371F"/>
    <w:rsid w:val="00AD465A"/>
    <w:rsid w:val="00AD4889"/>
    <w:rsid w:val="00AD5582"/>
    <w:rsid w:val="00AD5A3B"/>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4D6F"/>
    <w:rsid w:val="00AF5802"/>
    <w:rsid w:val="00AF5846"/>
    <w:rsid w:val="00AF5B35"/>
    <w:rsid w:val="00AF6B2F"/>
    <w:rsid w:val="00AF76F6"/>
    <w:rsid w:val="00AF7A60"/>
    <w:rsid w:val="00AF7FB1"/>
    <w:rsid w:val="00B00120"/>
    <w:rsid w:val="00B00880"/>
    <w:rsid w:val="00B00974"/>
    <w:rsid w:val="00B01D37"/>
    <w:rsid w:val="00B02665"/>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05A"/>
    <w:rsid w:val="00B247B4"/>
    <w:rsid w:val="00B2487C"/>
    <w:rsid w:val="00B24A42"/>
    <w:rsid w:val="00B25A57"/>
    <w:rsid w:val="00B25C1A"/>
    <w:rsid w:val="00B25D45"/>
    <w:rsid w:val="00B25F90"/>
    <w:rsid w:val="00B2679C"/>
    <w:rsid w:val="00B26BAA"/>
    <w:rsid w:val="00B26D3C"/>
    <w:rsid w:val="00B2716D"/>
    <w:rsid w:val="00B2737B"/>
    <w:rsid w:val="00B27A94"/>
    <w:rsid w:val="00B27AFA"/>
    <w:rsid w:val="00B304B1"/>
    <w:rsid w:val="00B30686"/>
    <w:rsid w:val="00B30791"/>
    <w:rsid w:val="00B3089B"/>
    <w:rsid w:val="00B308A6"/>
    <w:rsid w:val="00B309E7"/>
    <w:rsid w:val="00B319BB"/>
    <w:rsid w:val="00B31CB7"/>
    <w:rsid w:val="00B3220F"/>
    <w:rsid w:val="00B324A3"/>
    <w:rsid w:val="00B326D4"/>
    <w:rsid w:val="00B327E7"/>
    <w:rsid w:val="00B32C09"/>
    <w:rsid w:val="00B32D41"/>
    <w:rsid w:val="00B32DFD"/>
    <w:rsid w:val="00B331CD"/>
    <w:rsid w:val="00B33266"/>
    <w:rsid w:val="00B3348A"/>
    <w:rsid w:val="00B336A3"/>
    <w:rsid w:val="00B33AFD"/>
    <w:rsid w:val="00B33BAA"/>
    <w:rsid w:val="00B34002"/>
    <w:rsid w:val="00B345C4"/>
    <w:rsid w:val="00B34A08"/>
    <w:rsid w:val="00B35651"/>
    <w:rsid w:val="00B358D2"/>
    <w:rsid w:val="00B35BA9"/>
    <w:rsid w:val="00B35C2A"/>
    <w:rsid w:val="00B3611E"/>
    <w:rsid w:val="00B36B60"/>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1CA6"/>
    <w:rsid w:val="00B4203F"/>
    <w:rsid w:val="00B4347F"/>
    <w:rsid w:val="00B43CC4"/>
    <w:rsid w:val="00B44485"/>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10E"/>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50"/>
    <w:rsid w:val="00B61EC3"/>
    <w:rsid w:val="00B62C1F"/>
    <w:rsid w:val="00B638B0"/>
    <w:rsid w:val="00B63DA6"/>
    <w:rsid w:val="00B63EF1"/>
    <w:rsid w:val="00B64200"/>
    <w:rsid w:val="00B642DC"/>
    <w:rsid w:val="00B64626"/>
    <w:rsid w:val="00B648FC"/>
    <w:rsid w:val="00B64CB3"/>
    <w:rsid w:val="00B65EB7"/>
    <w:rsid w:val="00B66273"/>
    <w:rsid w:val="00B663F5"/>
    <w:rsid w:val="00B66756"/>
    <w:rsid w:val="00B6681C"/>
    <w:rsid w:val="00B67417"/>
    <w:rsid w:val="00B702D5"/>
    <w:rsid w:val="00B7068D"/>
    <w:rsid w:val="00B70702"/>
    <w:rsid w:val="00B707BA"/>
    <w:rsid w:val="00B70B2C"/>
    <w:rsid w:val="00B71424"/>
    <w:rsid w:val="00B7155D"/>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2A9"/>
    <w:rsid w:val="00B8253F"/>
    <w:rsid w:val="00B82584"/>
    <w:rsid w:val="00B826A3"/>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0C9"/>
    <w:rsid w:val="00B85C1A"/>
    <w:rsid w:val="00B85D6F"/>
    <w:rsid w:val="00B86286"/>
    <w:rsid w:val="00B862D7"/>
    <w:rsid w:val="00B86597"/>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8F5"/>
    <w:rsid w:val="00B9397A"/>
    <w:rsid w:val="00B94042"/>
    <w:rsid w:val="00B942EF"/>
    <w:rsid w:val="00B94826"/>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84A"/>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13E"/>
    <w:rsid w:val="00BC48C7"/>
    <w:rsid w:val="00BC49DD"/>
    <w:rsid w:val="00BC4BFE"/>
    <w:rsid w:val="00BC4F2E"/>
    <w:rsid w:val="00BC5D43"/>
    <w:rsid w:val="00BC5EBA"/>
    <w:rsid w:val="00BC7845"/>
    <w:rsid w:val="00BC785D"/>
    <w:rsid w:val="00BC7966"/>
    <w:rsid w:val="00BC7C56"/>
    <w:rsid w:val="00BD0062"/>
    <w:rsid w:val="00BD0A56"/>
    <w:rsid w:val="00BD0A8C"/>
    <w:rsid w:val="00BD0ECA"/>
    <w:rsid w:val="00BD1152"/>
    <w:rsid w:val="00BD124F"/>
    <w:rsid w:val="00BD13C8"/>
    <w:rsid w:val="00BD2960"/>
    <w:rsid w:val="00BD359D"/>
    <w:rsid w:val="00BD3878"/>
    <w:rsid w:val="00BD4089"/>
    <w:rsid w:val="00BD428E"/>
    <w:rsid w:val="00BD4454"/>
    <w:rsid w:val="00BD4679"/>
    <w:rsid w:val="00BD4853"/>
    <w:rsid w:val="00BD4B60"/>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F050F"/>
    <w:rsid w:val="00BF0B36"/>
    <w:rsid w:val="00BF0C95"/>
    <w:rsid w:val="00BF0D8F"/>
    <w:rsid w:val="00BF14E9"/>
    <w:rsid w:val="00BF17E9"/>
    <w:rsid w:val="00BF1914"/>
    <w:rsid w:val="00BF193C"/>
    <w:rsid w:val="00BF20DF"/>
    <w:rsid w:val="00BF2706"/>
    <w:rsid w:val="00BF2A0A"/>
    <w:rsid w:val="00BF375E"/>
    <w:rsid w:val="00BF3DBD"/>
    <w:rsid w:val="00BF4ACE"/>
    <w:rsid w:val="00BF505C"/>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128"/>
    <w:rsid w:val="00C1217A"/>
    <w:rsid w:val="00C1250D"/>
    <w:rsid w:val="00C128D9"/>
    <w:rsid w:val="00C12969"/>
    <w:rsid w:val="00C1315A"/>
    <w:rsid w:val="00C1358F"/>
    <w:rsid w:val="00C13AE6"/>
    <w:rsid w:val="00C13D3D"/>
    <w:rsid w:val="00C144BE"/>
    <w:rsid w:val="00C14675"/>
    <w:rsid w:val="00C15254"/>
    <w:rsid w:val="00C15420"/>
    <w:rsid w:val="00C15B6B"/>
    <w:rsid w:val="00C15C8A"/>
    <w:rsid w:val="00C1617C"/>
    <w:rsid w:val="00C163ED"/>
    <w:rsid w:val="00C16996"/>
    <w:rsid w:val="00C20A51"/>
    <w:rsid w:val="00C21633"/>
    <w:rsid w:val="00C2211C"/>
    <w:rsid w:val="00C23495"/>
    <w:rsid w:val="00C246B9"/>
    <w:rsid w:val="00C255DD"/>
    <w:rsid w:val="00C25A5B"/>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333B"/>
    <w:rsid w:val="00C3333D"/>
    <w:rsid w:val="00C336E8"/>
    <w:rsid w:val="00C338E8"/>
    <w:rsid w:val="00C33D2D"/>
    <w:rsid w:val="00C34A47"/>
    <w:rsid w:val="00C34ACE"/>
    <w:rsid w:val="00C352B2"/>
    <w:rsid w:val="00C3560C"/>
    <w:rsid w:val="00C35839"/>
    <w:rsid w:val="00C35FAF"/>
    <w:rsid w:val="00C3603D"/>
    <w:rsid w:val="00C3613D"/>
    <w:rsid w:val="00C3625A"/>
    <w:rsid w:val="00C36A7A"/>
    <w:rsid w:val="00C36D0A"/>
    <w:rsid w:val="00C36F70"/>
    <w:rsid w:val="00C37085"/>
    <w:rsid w:val="00C37205"/>
    <w:rsid w:val="00C37281"/>
    <w:rsid w:val="00C4035A"/>
    <w:rsid w:val="00C404BB"/>
    <w:rsid w:val="00C40686"/>
    <w:rsid w:val="00C41A5D"/>
    <w:rsid w:val="00C4250D"/>
    <w:rsid w:val="00C42BC9"/>
    <w:rsid w:val="00C42EE5"/>
    <w:rsid w:val="00C42F3E"/>
    <w:rsid w:val="00C432DD"/>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A3"/>
    <w:rsid w:val="00C52CD2"/>
    <w:rsid w:val="00C52D22"/>
    <w:rsid w:val="00C531B4"/>
    <w:rsid w:val="00C53C97"/>
    <w:rsid w:val="00C549A4"/>
    <w:rsid w:val="00C549D5"/>
    <w:rsid w:val="00C561F7"/>
    <w:rsid w:val="00C5668A"/>
    <w:rsid w:val="00C568DB"/>
    <w:rsid w:val="00C56E30"/>
    <w:rsid w:val="00C57312"/>
    <w:rsid w:val="00C57938"/>
    <w:rsid w:val="00C57C88"/>
    <w:rsid w:val="00C57D11"/>
    <w:rsid w:val="00C6113F"/>
    <w:rsid w:val="00C61829"/>
    <w:rsid w:val="00C61DD9"/>
    <w:rsid w:val="00C626E0"/>
    <w:rsid w:val="00C628C0"/>
    <w:rsid w:val="00C629E6"/>
    <w:rsid w:val="00C6418E"/>
    <w:rsid w:val="00C643FD"/>
    <w:rsid w:val="00C647A6"/>
    <w:rsid w:val="00C65104"/>
    <w:rsid w:val="00C65510"/>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1F5"/>
    <w:rsid w:val="00C73946"/>
    <w:rsid w:val="00C73978"/>
    <w:rsid w:val="00C73B3C"/>
    <w:rsid w:val="00C7476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5EF"/>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CDE"/>
    <w:rsid w:val="00CA4727"/>
    <w:rsid w:val="00CA49BB"/>
    <w:rsid w:val="00CA4CC3"/>
    <w:rsid w:val="00CA54E6"/>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7B8"/>
    <w:rsid w:val="00CC1A26"/>
    <w:rsid w:val="00CC2423"/>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0AA"/>
    <w:rsid w:val="00CD0E03"/>
    <w:rsid w:val="00CD1468"/>
    <w:rsid w:val="00CD1FAD"/>
    <w:rsid w:val="00CD24C5"/>
    <w:rsid w:val="00CD2784"/>
    <w:rsid w:val="00CD28FE"/>
    <w:rsid w:val="00CD3582"/>
    <w:rsid w:val="00CD3685"/>
    <w:rsid w:val="00CD3BC8"/>
    <w:rsid w:val="00CD3DA7"/>
    <w:rsid w:val="00CD425F"/>
    <w:rsid w:val="00CD5FC6"/>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C85"/>
    <w:rsid w:val="00D03E6C"/>
    <w:rsid w:val="00D04160"/>
    <w:rsid w:val="00D04285"/>
    <w:rsid w:val="00D05102"/>
    <w:rsid w:val="00D060BD"/>
    <w:rsid w:val="00D068E2"/>
    <w:rsid w:val="00D06D92"/>
    <w:rsid w:val="00D0760A"/>
    <w:rsid w:val="00D07757"/>
    <w:rsid w:val="00D0778D"/>
    <w:rsid w:val="00D107C1"/>
    <w:rsid w:val="00D107EF"/>
    <w:rsid w:val="00D10834"/>
    <w:rsid w:val="00D109FF"/>
    <w:rsid w:val="00D10BDB"/>
    <w:rsid w:val="00D10CC8"/>
    <w:rsid w:val="00D10D38"/>
    <w:rsid w:val="00D10E75"/>
    <w:rsid w:val="00D110B1"/>
    <w:rsid w:val="00D113D8"/>
    <w:rsid w:val="00D11890"/>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59C7"/>
    <w:rsid w:val="00D26D40"/>
    <w:rsid w:val="00D27DDC"/>
    <w:rsid w:val="00D27E52"/>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121"/>
    <w:rsid w:val="00D526F6"/>
    <w:rsid w:val="00D527FA"/>
    <w:rsid w:val="00D52DAA"/>
    <w:rsid w:val="00D52FA4"/>
    <w:rsid w:val="00D5311E"/>
    <w:rsid w:val="00D533FC"/>
    <w:rsid w:val="00D53497"/>
    <w:rsid w:val="00D53E31"/>
    <w:rsid w:val="00D54515"/>
    <w:rsid w:val="00D549DA"/>
    <w:rsid w:val="00D54AA2"/>
    <w:rsid w:val="00D54AE3"/>
    <w:rsid w:val="00D54C95"/>
    <w:rsid w:val="00D54FC0"/>
    <w:rsid w:val="00D554A9"/>
    <w:rsid w:val="00D554AA"/>
    <w:rsid w:val="00D5554A"/>
    <w:rsid w:val="00D5576F"/>
    <w:rsid w:val="00D55F59"/>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950"/>
    <w:rsid w:val="00D62F84"/>
    <w:rsid w:val="00D63F06"/>
    <w:rsid w:val="00D63FCD"/>
    <w:rsid w:val="00D646FC"/>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D17"/>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2DC"/>
    <w:rsid w:val="00D85797"/>
    <w:rsid w:val="00D85B13"/>
    <w:rsid w:val="00D86004"/>
    <w:rsid w:val="00D8668D"/>
    <w:rsid w:val="00D86723"/>
    <w:rsid w:val="00D8676D"/>
    <w:rsid w:val="00D867A9"/>
    <w:rsid w:val="00D873ED"/>
    <w:rsid w:val="00D8771F"/>
    <w:rsid w:val="00D87EF3"/>
    <w:rsid w:val="00D902D5"/>
    <w:rsid w:val="00D908FD"/>
    <w:rsid w:val="00D90ED8"/>
    <w:rsid w:val="00D9185D"/>
    <w:rsid w:val="00D918C9"/>
    <w:rsid w:val="00D91938"/>
    <w:rsid w:val="00D91E5A"/>
    <w:rsid w:val="00D91F32"/>
    <w:rsid w:val="00D923F5"/>
    <w:rsid w:val="00D92527"/>
    <w:rsid w:val="00D925F1"/>
    <w:rsid w:val="00D9265F"/>
    <w:rsid w:val="00D926C2"/>
    <w:rsid w:val="00D92746"/>
    <w:rsid w:val="00D92AE7"/>
    <w:rsid w:val="00D92D91"/>
    <w:rsid w:val="00D92DBA"/>
    <w:rsid w:val="00D93105"/>
    <w:rsid w:val="00D93CF7"/>
    <w:rsid w:val="00D93D30"/>
    <w:rsid w:val="00D9434C"/>
    <w:rsid w:val="00D9443F"/>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2F2C"/>
    <w:rsid w:val="00DB3019"/>
    <w:rsid w:val="00DB3205"/>
    <w:rsid w:val="00DB3344"/>
    <w:rsid w:val="00DB36CF"/>
    <w:rsid w:val="00DB3701"/>
    <w:rsid w:val="00DB3855"/>
    <w:rsid w:val="00DB3D0D"/>
    <w:rsid w:val="00DB3D91"/>
    <w:rsid w:val="00DB3E06"/>
    <w:rsid w:val="00DB41D2"/>
    <w:rsid w:val="00DB47EB"/>
    <w:rsid w:val="00DB4846"/>
    <w:rsid w:val="00DB4A72"/>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3BEE"/>
    <w:rsid w:val="00DD3C67"/>
    <w:rsid w:val="00DD4423"/>
    <w:rsid w:val="00DD45C2"/>
    <w:rsid w:val="00DD45CB"/>
    <w:rsid w:val="00DD4C34"/>
    <w:rsid w:val="00DD5059"/>
    <w:rsid w:val="00DD5244"/>
    <w:rsid w:val="00DD58E3"/>
    <w:rsid w:val="00DD5FDD"/>
    <w:rsid w:val="00DD61B7"/>
    <w:rsid w:val="00DD674E"/>
    <w:rsid w:val="00DD6920"/>
    <w:rsid w:val="00DD6B80"/>
    <w:rsid w:val="00DD6FC8"/>
    <w:rsid w:val="00DD7459"/>
    <w:rsid w:val="00DD79CB"/>
    <w:rsid w:val="00DE0CBC"/>
    <w:rsid w:val="00DE119C"/>
    <w:rsid w:val="00DE1249"/>
    <w:rsid w:val="00DE1396"/>
    <w:rsid w:val="00DE2632"/>
    <w:rsid w:val="00DE294D"/>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EE3"/>
    <w:rsid w:val="00DF4F3B"/>
    <w:rsid w:val="00DF5669"/>
    <w:rsid w:val="00DF60B9"/>
    <w:rsid w:val="00DF649D"/>
    <w:rsid w:val="00DF6568"/>
    <w:rsid w:val="00DF66C1"/>
    <w:rsid w:val="00DF6C60"/>
    <w:rsid w:val="00DF7B12"/>
    <w:rsid w:val="00DF7D57"/>
    <w:rsid w:val="00DF7E51"/>
    <w:rsid w:val="00DF7E5D"/>
    <w:rsid w:val="00E003D3"/>
    <w:rsid w:val="00E006ED"/>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1C58"/>
    <w:rsid w:val="00E135EB"/>
    <w:rsid w:val="00E14050"/>
    <w:rsid w:val="00E14490"/>
    <w:rsid w:val="00E1484A"/>
    <w:rsid w:val="00E14B02"/>
    <w:rsid w:val="00E14C48"/>
    <w:rsid w:val="00E155FA"/>
    <w:rsid w:val="00E158E9"/>
    <w:rsid w:val="00E1605A"/>
    <w:rsid w:val="00E16191"/>
    <w:rsid w:val="00E16267"/>
    <w:rsid w:val="00E16353"/>
    <w:rsid w:val="00E165C4"/>
    <w:rsid w:val="00E1687C"/>
    <w:rsid w:val="00E16DCA"/>
    <w:rsid w:val="00E16E71"/>
    <w:rsid w:val="00E20082"/>
    <w:rsid w:val="00E200EC"/>
    <w:rsid w:val="00E208FB"/>
    <w:rsid w:val="00E21027"/>
    <w:rsid w:val="00E21176"/>
    <w:rsid w:val="00E21203"/>
    <w:rsid w:val="00E2138E"/>
    <w:rsid w:val="00E220CB"/>
    <w:rsid w:val="00E2217A"/>
    <w:rsid w:val="00E22E3A"/>
    <w:rsid w:val="00E22E48"/>
    <w:rsid w:val="00E2316B"/>
    <w:rsid w:val="00E237E8"/>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A21"/>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45E"/>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5813"/>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10B"/>
    <w:rsid w:val="00E74802"/>
    <w:rsid w:val="00E74CE8"/>
    <w:rsid w:val="00E74D6E"/>
    <w:rsid w:val="00E755B8"/>
    <w:rsid w:val="00E75600"/>
    <w:rsid w:val="00E75895"/>
    <w:rsid w:val="00E764DF"/>
    <w:rsid w:val="00E76C57"/>
    <w:rsid w:val="00E77862"/>
    <w:rsid w:val="00E77993"/>
    <w:rsid w:val="00E77BC9"/>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C83"/>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05F"/>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62DA"/>
    <w:rsid w:val="00EA6556"/>
    <w:rsid w:val="00EA6B9B"/>
    <w:rsid w:val="00EA787E"/>
    <w:rsid w:val="00EA7B3E"/>
    <w:rsid w:val="00EA7D62"/>
    <w:rsid w:val="00EA7E54"/>
    <w:rsid w:val="00EB00C2"/>
    <w:rsid w:val="00EB0164"/>
    <w:rsid w:val="00EB028C"/>
    <w:rsid w:val="00EB0BF9"/>
    <w:rsid w:val="00EB0CF7"/>
    <w:rsid w:val="00EB0D8C"/>
    <w:rsid w:val="00EB110F"/>
    <w:rsid w:val="00EB1C34"/>
    <w:rsid w:val="00EB1C96"/>
    <w:rsid w:val="00EB203F"/>
    <w:rsid w:val="00EB228C"/>
    <w:rsid w:val="00EB3219"/>
    <w:rsid w:val="00EB33F4"/>
    <w:rsid w:val="00EB3621"/>
    <w:rsid w:val="00EB3A9C"/>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2C"/>
    <w:rsid w:val="00EC1DDB"/>
    <w:rsid w:val="00EC2348"/>
    <w:rsid w:val="00EC248F"/>
    <w:rsid w:val="00EC2E60"/>
    <w:rsid w:val="00EC3DC5"/>
    <w:rsid w:val="00EC44D5"/>
    <w:rsid w:val="00EC4842"/>
    <w:rsid w:val="00EC4F28"/>
    <w:rsid w:val="00EC4F81"/>
    <w:rsid w:val="00EC510E"/>
    <w:rsid w:val="00EC57B1"/>
    <w:rsid w:val="00EC582A"/>
    <w:rsid w:val="00EC588B"/>
    <w:rsid w:val="00EC6007"/>
    <w:rsid w:val="00EC628D"/>
    <w:rsid w:val="00EC646A"/>
    <w:rsid w:val="00EC64BA"/>
    <w:rsid w:val="00EC64FF"/>
    <w:rsid w:val="00EC65E4"/>
    <w:rsid w:val="00EC6B05"/>
    <w:rsid w:val="00EC6CCB"/>
    <w:rsid w:val="00EC6E8F"/>
    <w:rsid w:val="00EC77E0"/>
    <w:rsid w:val="00EC7964"/>
    <w:rsid w:val="00ED110C"/>
    <w:rsid w:val="00ED174A"/>
    <w:rsid w:val="00ED1C04"/>
    <w:rsid w:val="00ED1DA6"/>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400"/>
    <w:rsid w:val="00ED6810"/>
    <w:rsid w:val="00ED6E8C"/>
    <w:rsid w:val="00ED721A"/>
    <w:rsid w:val="00ED72FB"/>
    <w:rsid w:val="00ED7537"/>
    <w:rsid w:val="00ED76E4"/>
    <w:rsid w:val="00EE03A5"/>
    <w:rsid w:val="00EE0E22"/>
    <w:rsid w:val="00EE1861"/>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18E"/>
    <w:rsid w:val="00EE737C"/>
    <w:rsid w:val="00EE7B11"/>
    <w:rsid w:val="00EE7BB8"/>
    <w:rsid w:val="00EE7DEA"/>
    <w:rsid w:val="00EE7EA6"/>
    <w:rsid w:val="00EE7FFB"/>
    <w:rsid w:val="00EF01AF"/>
    <w:rsid w:val="00EF0232"/>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7B5"/>
    <w:rsid w:val="00F07A67"/>
    <w:rsid w:val="00F1079C"/>
    <w:rsid w:val="00F10B61"/>
    <w:rsid w:val="00F10E68"/>
    <w:rsid w:val="00F11114"/>
    <w:rsid w:val="00F11936"/>
    <w:rsid w:val="00F12070"/>
    <w:rsid w:val="00F122AD"/>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E5"/>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679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A67"/>
    <w:rsid w:val="00F35C20"/>
    <w:rsid w:val="00F35EBA"/>
    <w:rsid w:val="00F366E5"/>
    <w:rsid w:val="00F3739B"/>
    <w:rsid w:val="00F374B2"/>
    <w:rsid w:val="00F377E7"/>
    <w:rsid w:val="00F378F9"/>
    <w:rsid w:val="00F37C28"/>
    <w:rsid w:val="00F37EBE"/>
    <w:rsid w:val="00F37F18"/>
    <w:rsid w:val="00F40595"/>
    <w:rsid w:val="00F40F51"/>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2A36"/>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22"/>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6E8F"/>
    <w:rsid w:val="00F87150"/>
    <w:rsid w:val="00F87187"/>
    <w:rsid w:val="00F87993"/>
    <w:rsid w:val="00F900B2"/>
    <w:rsid w:val="00F9048D"/>
    <w:rsid w:val="00F90954"/>
    <w:rsid w:val="00F90A9C"/>
    <w:rsid w:val="00F90C72"/>
    <w:rsid w:val="00F90CF4"/>
    <w:rsid w:val="00F915A0"/>
    <w:rsid w:val="00F921D8"/>
    <w:rsid w:val="00F93449"/>
    <w:rsid w:val="00F9358D"/>
    <w:rsid w:val="00F937A9"/>
    <w:rsid w:val="00F93AE2"/>
    <w:rsid w:val="00F93CED"/>
    <w:rsid w:val="00F950C2"/>
    <w:rsid w:val="00F95460"/>
    <w:rsid w:val="00F9574D"/>
    <w:rsid w:val="00F957BB"/>
    <w:rsid w:val="00F95ACB"/>
    <w:rsid w:val="00F95C9E"/>
    <w:rsid w:val="00F95CA1"/>
    <w:rsid w:val="00F95E92"/>
    <w:rsid w:val="00F969F2"/>
    <w:rsid w:val="00F96F8C"/>
    <w:rsid w:val="00F9736F"/>
    <w:rsid w:val="00F97EEE"/>
    <w:rsid w:val="00FA0A76"/>
    <w:rsid w:val="00FA0F39"/>
    <w:rsid w:val="00FA1289"/>
    <w:rsid w:val="00FA167F"/>
    <w:rsid w:val="00FA17B7"/>
    <w:rsid w:val="00FA1B3C"/>
    <w:rsid w:val="00FA1CE6"/>
    <w:rsid w:val="00FA2298"/>
    <w:rsid w:val="00FA23B5"/>
    <w:rsid w:val="00FA25F5"/>
    <w:rsid w:val="00FA2773"/>
    <w:rsid w:val="00FA2CC4"/>
    <w:rsid w:val="00FA32B3"/>
    <w:rsid w:val="00FA3F7B"/>
    <w:rsid w:val="00FA4313"/>
    <w:rsid w:val="00FA44DB"/>
    <w:rsid w:val="00FA4608"/>
    <w:rsid w:val="00FA5269"/>
    <w:rsid w:val="00FA5648"/>
    <w:rsid w:val="00FA6445"/>
    <w:rsid w:val="00FA6747"/>
    <w:rsid w:val="00FA7149"/>
    <w:rsid w:val="00FA7CC6"/>
    <w:rsid w:val="00FB03DF"/>
    <w:rsid w:val="00FB040B"/>
    <w:rsid w:val="00FB0487"/>
    <w:rsid w:val="00FB0796"/>
    <w:rsid w:val="00FB07D9"/>
    <w:rsid w:val="00FB1A8C"/>
    <w:rsid w:val="00FB1ADB"/>
    <w:rsid w:val="00FB1B59"/>
    <w:rsid w:val="00FB1EE1"/>
    <w:rsid w:val="00FB2DC5"/>
    <w:rsid w:val="00FB3768"/>
    <w:rsid w:val="00FB3D90"/>
    <w:rsid w:val="00FB3F0A"/>
    <w:rsid w:val="00FB41E5"/>
    <w:rsid w:val="00FB4A2C"/>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31E"/>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327"/>
    <w:rsid w:val="00FD6EA0"/>
    <w:rsid w:val="00FD74F9"/>
    <w:rsid w:val="00FE0811"/>
    <w:rsid w:val="00FE0C42"/>
    <w:rsid w:val="00FE0D23"/>
    <w:rsid w:val="00FE1137"/>
    <w:rsid w:val="00FE14CF"/>
    <w:rsid w:val="00FE1DC8"/>
    <w:rsid w:val="00FE2130"/>
    <w:rsid w:val="00FE29D2"/>
    <w:rsid w:val="00FE3AA9"/>
    <w:rsid w:val="00FE3C04"/>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6C7"/>
    <w:rsid w:val="00FE781F"/>
    <w:rsid w:val="00FF057F"/>
    <w:rsid w:val="00FF07D4"/>
    <w:rsid w:val="00FF0D2B"/>
    <w:rsid w:val="00FF22E9"/>
    <w:rsid w:val="00FF2581"/>
    <w:rsid w:val="00FF2A2B"/>
    <w:rsid w:val="00FF305E"/>
    <w:rsid w:val="00FF3102"/>
    <w:rsid w:val="00FF31C4"/>
    <w:rsid w:val="00FF3683"/>
    <w:rsid w:val="00FF3795"/>
    <w:rsid w:val="00FF41A6"/>
    <w:rsid w:val="00FF41DB"/>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8DDEDAF-98A0-47EC-A129-8F086F438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67768"/>
    <w:pPr>
      <w:spacing w:before="120"/>
    </w:pPr>
    <w:rPr>
      <w:rFonts w:ascii="Arial" w:eastAsia="Times New Roman" w:hAnsi="Arial"/>
      <w:sz w:val="22"/>
      <w:szCs w:val="24"/>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Заголовок Знак"/>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12">
    <w:name w:val="Заголовок1"/>
    <w:basedOn w:val="a0"/>
    <w:next w:val="ac"/>
    <w:rsid w:val="008324F0"/>
    <w:pPr>
      <w:keepNext/>
      <w:suppressAutoHyphens/>
      <w:spacing w:before="240" w:after="120"/>
    </w:pPr>
    <w:rPr>
      <w:rFonts w:eastAsia="Lucida Sans Unicode" w:cs="Tahoma"/>
      <w:sz w:val="28"/>
      <w:szCs w:val="28"/>
      <w:lang w:eastAsia="ar-SA"/>
    </w:rPr>
  </w:style>
  <w:style w:type="paragraph" w:styleId="ac">
    <w:name w:val="Body Text"/>
    <w:basedOn w:val="a0"/>
    <w:link w:val="ad"/>
    <w:rsid w:val="008324F0"/>
    <w:pPr>
      <w:suppressAutoHyphens/>
      <w:spacing w:before="0"/>
    </w:pPr>
    <w:rPr>
      <w:rFonts w:ascii="Times New Roman" w:hAnsi="Times New Roman"/>
      <w:b/>
      <w:sz w:val="28"/>
      <w:szCs w:val="20"/>
      <w:lang w:eastAsia="ar-SA"/>
    </w:rPr>
  </w:style>
  <w:style w:type="character" w:customStyle="1" w:styleId="ad">
    <w:name w:val="Основной текст Знак"/>
    <w:link w:val="ac"/>
    <w:rsid w:val="008324F0"/>
    <w:rPr>
      <w:rFonts w:ascii="Times New Roman" w:eastAsia="Times New Roman" w:hAnsi="Times New Roman" w:cs="Times New Roman"/>
      <w:b/>
      <w:sz w:val="28"/>
      <w:szCs w:val="20"/>
      <w:lang w:eastAsia="ar-SA"/>
    </w:rPr>
  </w:style>
  <w:style w:type="paragraph" w:styleId="ae">
    <w:name w:val="List"/>
    <w:basedOn w:val="ac"/>
    <w:rsid w:val="008324F0"/>
    <w:rPr>
      <w:rFonts w:ascii="Arial" w:hAnsi="Arial" w:cs="Tahoma"/>
    </w:rPr>
  </w:style>
  <w:style w:type="paragraph" w:customStyle="1" w:styleId="13">
    <w:name w:val="Название1"/>
    <w:basedOn w:val="a0"/>
    <w:rsid w:val="008324F0"/>
    <w:pPr>
      <w:suppressLineNumbers/>
      <w:suppressAutoHyphens/>
      <w:spacing w:after="120"/>
    </w:pPr>
    <w:rPr>
      <w:rFonts w:cs="Tahoma"/>
      <w:i/>
      <w:iCs/>
      <w:sz w:val="20"/>
      <w:lang w:eastAsia="ar-SA"/>
    </w:rPr>
  </w:style>
  <w:style w:type="paragraph" w:customStyle="1" w:styleId="14">
    <w:name w:val="Указатель1"/>
    <w:basedOn w:val="a0"/>
    <w:rsid w:val="008324F0"/>
    <w:pPr>
      <w:suppressLineNumbers/>
      <w:suppressAutoHyphens/>
      <w:spacing w:before="0"/>
    </w:pPr>
    <w:rPr>
      <w:rFonts w:cs="Tahoma"/>
      <w:sz w:val="20"/>
      <w:szCs w:val="20"/>
      <w:lang w:eastAsia="ar-SA"/>
    </w:rPr>
  </w:style>
  <w:style w:type="paragraph" w:styleId="af">
    <w:name w:val="Body Text Indent"/>
    <w:basedOn w:val="a0"/>
    <w:link w:val="af0"/>
    <w:rsid w:val="008324F0"/>
    <w:pPr>
      <w:suppressAutoHyphens/>
      <w:spacing w:before="0"/>
      <w:ind w:firstLine="720"/>
    </w:pPr>
    <w:rPr>
      <w:rFonts w:ascii="Times New Roman" w:hAnsi="Times New Roman"/>
      <w:sz w:val="24"/>
      <w:szCs w:val="20"/>
      <w:lang w:eastAsia="ar-SA"/>
    </w:rPr>
  </w:style>
  <w:style w:type="character" w:customStyle="1" w:styleId="af0">
    <w:name w:val="Основной текст с отступом Знак"/>
    <w:link w:val="af"/>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1">
    <w:name w:val="Balloon Text"/>
    <w:basedOn w:val="a0"/>
    <w:link w:val="af2"/>
    <w:rsid w:val="008324F0"/>
    <w:pPr>
      <w:suppressAutoHyphens/>
      <w:spacing w:before="0"/>
    </w:pPr>
    <w:rPr>
      <w:rFonts w:ascii="Tahoma" w:hAnsi="Tahoma" w:cs="Tahoma"/>
      <w:sz w:val="16"/>
      <w:szCs w:val="16"/>
      <w:lang w:eastAsia="ar-SA"/>
    </w:rPr>
  </w:style>
  <w:style w:type="character" w:customStyle="1" w:styleId="af2">
    <w:name w:val="Текст выноски Знак"/>
    <w:link w:val="af1"/>
    <w:rsid w:val="008324F0"/>
    <w:rPr>
      <w:rFonts w:ascii="Tahoma" w:eastAsia="Times New Roman" w:hAnsi="Tahoma" w:cs="Tahoma"/>
      <w:sz w:val="16"/>
      <w:szCs w:val="16"/>
      <w:lang w:eastAsia="ar-SA"/>
    </w:rPr>
  </w:style>
  <w:style w:type="paragraph" w:styleId="af3">
    <w:name w:val="footer"/>
    <w:basedOn w:val="a0"/>
    <w:link w:val="af4"/>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4">
    <w:name w:val="Нижний колонтитул Знак"/>
    <w:link w:val="af3"/>
    <w:uiPriority w:val="99"/>
    <w:rsid w:val="008324F0"/>
    <w:rPr>
      <w:rFonts w:ascii="Times New Roman" w:eastAsia="Times New Roman" w:hAnsi="Times New Roman" w:cs="Times New Roman"/>
      <w:sz w:val="20"/>
      <w:szCs w:val="20"/>
      <w:lang w:eastAsia="ar-SA"/>
    </w:rPr>
  </w:style>
  <w:style w:type="paragraph" w:customStyle="1" w:styleId="15">
    <w:name w:val="Знак1"/>
    <w:basedOn w:val="a0"/>
    <w:rsid w:val="008324F0"/>
    <w:pPr>
      <w:suppressAutoHyphens/>
      <w:spacing w:before="100" w:after="100"/>
    </w:pPr>
    <w:rPr>
      <w:rFonts w:ascii="Tahoma" w:hAnsi="Tahoma"/>
      <w:sz w:val="20"/>
      <w:szCs w:val="20"/>
      <w:lang w:val="en-US" w:eastAsia="ar-SA"/>
    </w:rPr>
  </w:style>
  <w:style w:type="paragraph" w:styleId="af5">
    <w:name w:val="Subtitle"/>
    <w:basedOn w:val="12"/>
    <w:next w:val="ac"/>
    <w:link w:val="af6"/>
    <w:qFormat/>
    <w:rsid w:val="008324F0"/>
    <w:pPr>
      <w:jc w:val="center"/>
    </w:pPr>
    <w:rPr>
      <w:i/>
      <w:iCs/>
    </w:rPr>
  </w:style>
  <w:style w:type="character" w:customStyle="1" w:styleId="af6">
    <w:name w:val="Подзаголовок Знак"/>
    <w:link w:val="af5"/>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7">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8">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9">
    <w:name w:val="Заголовок таблицы"/>
    <w:basedOn w:val="af8"/>
    <w:rsid w:val="008324F0"/>
    <w:pPr>
      <w:jc w:val="center"/>
    </w:pPr>
    <w:rPr>
      <w:b/>
      <w:bCs/>
    </w:rPr>
  </w:style>
  <w:style w:type="paragraph" w:customStyle="1" w:styleId="afa">
    <w:name w:val="Содержимое врезки"/>
    <w:basedOn w:val="ac"/>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b">
    <w:name w:val="No Spacing"/>
    <w:uiPriority w:val="1"/>
    <w:qFormat/>
    <w:rsid w:val="007431E9"/>
    <w:rPr>
      <w:rFonts w:ascii="Times New Roman" w:eastAsia="Times New Roman" w:hAnsi="Times New Roman"/>
      <w:kern w:val="1"/>
      <w:sz w:val="24"/>
      <w:szCs w:val="24"/>
      <w:lang w:eastAsia="ar-SA"/>
    </w:rPr>
  </w:style>
  <w:style w:type="paragraph" w:customStyle="1" w:styleId="320">
    <w:name w:val="Основной текст с отступом 32"/>
    <w:basedOn w:val="a0"/>
    <w:rsid w:val="000677D0"/>
    <w:pPr>
      <w:suppressAutoHyphens/>
      <w:spacing w:before="0"/>
      <w:ind w:firstLine="540"/>
      <w:jc w:val="both"/>
    </w:pPr>
    <w:rPr>
      <w:rFonts w:ascii="Times New Roman" w:hAnsi="Times New Roman"/>
      <w:kern w:val="1"/>
      <w:sz w:val="24"/>
      <w:lang w:eastAsia="ar-SA"/>
    </w:rPr>
  </w:style>
  <w:style w:type="character" w:customStyle="1" w:styleId="WW8Num18z3">
    <w:name w:val="WW8Num18z3"/>
    <w:rsid w:val="00AF4D6F"/>
    <w:rPr>
      <w:rFonts w:ascii="Symbol" w:hAnsi="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946095">
      <w:bodyDiv w:val="1"/>
      <w:marLeft w:val="0"/>
      <w:marRight w:val="0"/>
      <w:marTop w:val="0"/>
      <w:marBottom w:val="0"/>
      <w:divBdr>
        <w:top w:val="none" w:sz="0" w:space="0" w:color="auto"/>
        <w:left w:val="none" w:sz="0" w:space="0" w:color="auto"/>
        <w:bottom w:val="none" w:sz="0" w:space="0" w:color="auto"/>
        <w:right w:val="none" w:sz="0" w:space="0" w:color="auto"/>
      </w:divBdr>
    </w:div>
    <w:div w:id="571961937">
      <w:bodyDiv w:val="1"/>
      <w:marLeft w:val="0"/>
      <w:marRight w:val="0"/>
      <w:marTop w:val="0"/>
      <w:marBottom w:val="0"/>
      <w:divBdr>
        <w:top w:val="none" w:sz="0" w:space="0" w:color="auto"/>
        <w:left w:val="none" w:sz="0" w:space="0" w:color="auto"/>
        <w:bottom w:val="none" w:sz="0" w:space="0" w:color="auto"/>
        <w:right w:val="none" w:sz="0" w:space="0" w:color="auto"/>
      </w:divBdr>
    </w:div>
    <w:div w:id="610363531">
      <w:bodyDiv w:val="1"/>
      <w:marLeft w:val="0"/>
      <w:marRight w:val="0"/>
      <w:marTop w:val="0"/>
      <w:marBottom w:val="0"/>
      <w:divBdr>
        <w:top w:val="none" w:sz="0" w:space="0" w:color="auto"/>
        <w:left w:val="none" w:sz="0" w:space="0" w:color="auto"/>
        <w:bottom w:val="none" w:sz="0" w:space="0" w:color="auto"/>
        <w:right w:val="none" w:sz="0" w:space="0" w:color="auto"/>
      </w:divBdr>
    </w:div>
    <w:div w:id="711464206">
      <w:bodyDiv w:val="1"/>
      <w:marLeft w:val="0"/>
      <w:marRight w:val="0"/>
      <w:marTop w:val="0"/>
      <w:marBottom w:val="0"/>
      <w:divBdr>
        <w:top w:val="none" w:sz="0" w:space="0" w:color="auto"/>
        <w:left w:val="none" w:sz="0" w:space="0" w:color="auto"/>
        <w:bottom w:val="none" w:sz="0" w:space="0" w:color="auto"/>
        <w:right w:val="none" w:sz="0" w:space="0" w:color="auto"/>
      </w:divBdr>
    </w:div>
    <w:div w:id="735779183">
      <w:bodyDiv w:val="1"/>
      <w:marLeft w:val="0"/>
      <w:marRight w:val="0"/>
      <w:marTop w:val="0"/>
      <w:marBottom w:val="0"/>
      <w:divBdr>
        <w:top w:val="none" w:sz="0" w:space="0" w:color="auto"/>
        <w:left w:val="none" w:sz="0" w:space="0" w:color="auto"/>
        <w:bottom w:val="none" w:sz="0" w:space="0" w:color="auto"/>
        <w:right w:val="none" w:sz="0" w:space="0" w:color="auto"/>
      </w:divBdr>
    </w:div>
    <w:div w:id="789124689">
      <w:bodyDiv w:val="1"/>
      <w:marLeft w:val="0"/>
      <w:marRight w:val="0"/>
      <w:marTop w:val="0"/>
      <w:marBottom w:val="0"/>
      <w:divBdr>
        <w:top w:val="none" w:sz="0" w:space="0" w:color="auto"/>
        <w:left w:val="none" w:sz="0" w:space="0" w:color="auto"/>
        <w:bottom w:val="none" w:sz="0" w:space="0" w:color="auto"/>
        <w:right w:val="none" w:sz="0" w:space="0" w:color="auto"/>
      </w:divBdr>
    </w:div>
    <w:div w:id="807239576">
      <w:bodyDiv w:val="1"/>
      <w:marLeft w:val="0"/>
      <w:marRight w:val="0"/>
      <w:marTop w:val="0"/>
      <w:marBottom w:val="0"/>
      <w:divBdr>
        <w:top w:val="none" w:sz="0" w:space="0" w:color="auto"/>
        <w:left w:val="none" w:sz="0" w:space="0" w:color="auto"/>
        <w:bottom w:val="none" w:sz="0" w:space="0" w:color="auto"/>
        <w:right w:val="none" w:sz="0" w:space="0" w:color="auto"/>
      </w:divBdr>
    </w:div>
    <w:div w:id="968820281">
      <w:bodyDiv w:val="1"/>
      <w:marLeft w:val="0"/>
      <w:marRight w:val="0"/>
      <w:marTop w:val="0"/>
      <w:marBottom w:val="0"/>
      <w:divBdr>
        <w:top w:val="none" w:sz="0" w:space="0" w:color="auto"/>
        <w:left w:val="none" w:sz="0" w:space="0" w:color="auto"/>
        <w:bottom w:val="none" w:sz="0" w:space="0" w:color="auto"/>
        <w:right w:val="none" w:sz="0" w:space="0" w:color="auto"/>
      </w:divBdr>
    </w:div>
    <w:div w:id="996497022">
      <w:bodyDiv w:val="1"/>
      <w:marLeft w:val="60"/>
      <w:marRight w:val="60"/>
      <w:marTop w:val="60"/>
      <w:marBottom w:val="15"/>
      <w:divBdr>
        <w:top w:val="none" w:sz="0" w:space="0" w:color="auto"/>
        <w:left w:val="none" w:sz="0" w:space="0" w:color="auto"/>
        <w:bottom w:val="none" w:sz="0" w:space="0" w:color="auto"/>
        <w:right w:val="none" w:sz="0" w:space="0" w:color="auto"/>
      </w:divBdr>
      <w:divsChild>
        <w:div w:id="2050913286">
          <w:marLeft w:val="0"/>
          <w:marRight w:val="0"/>
          <w:marTop w:val="0"/>
          <w:marBottom w:val="0"/>
          <w:divBdr>
            <w:top w:val="none" w:sz="0" w:space="0" w:color="auto"/>
            <w:left w:val="none" w:sz="0" w:space="0" w:color="auto"/>
            <w:bottom w:val="none" w:sz="0" w:space="0" w:color="auto"/>
            <w:right w:val="none" w:sz="0" w:space="0" w:color="auto"/>
          </w:divBdr>
        </w:div>
      </w:divsChild>
    </w:div>
    <w:div w:id="1257861123">
      <w:bodyDiv w:val="1"/>
      <w:marLeft w:val="0"/>
      <w:marRight w:val="0"/>
      <w:marTop w:val="0"/>
      <w:marBottom w:val="0"/>
      <w:divBdr>
        <w:top w:val="none" w:sz="0" w:space="0" w:color="auto"/>
        <w:left w:val="none" w:sz="0" w:space="0" w:color="auto"/>
        <w:bottom w:val="none" w:sz="0" w:space="0" w:color="auto"/>
        <w:right w:val="none" w:sz="0" w:space="0" w:color="auto"/>
      </w:divBdr>
    </w:div>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 w:id="1485925582">
      <w:bodyDiv w:val="1"/>
      <w:marLeft w:val="0"/>
      <w:marRight w:val="0"/>
      <w:marTop w:val="0"/>
      <w:marBottom w:val="0"/>
      <w:divBdr>
        <w:top w:val="none" w:sz="0" w:space="0" w:color="auto"/>
        <w:left w:val="none" w:sz="0" w:space="0" w:color="auto"/>
        <w:bottom w:val="none" w:sz="0" w:space="0" w:color="auto"/>
        <w:right w:val="none" w:sz="0" w:space="0" w:color="auto"/>
      </w:divBdr>
    </w:div>
    <w:div w:id="1540513337">
      <w:bodyDiv w:val="1"/>
      <w:marLeft w:val="0"/>
      <w:marRight w:val="0"/>
      <w:marTop w:val="0"/>
      <w:marBottom w:val="0"/>
      <w:divBdr>
        <w:top w:val="none" w:sz="0" w:space="0" w:color="auto"/>
        <w:left w:val="none" w:sz="0" w:space="0" w:color="auto"/>
        <w:bottom w:val="none" w:sz="0" w:space="0" w:color="auto"/>
        <w:right w:val="none" w:sz="0" w:space="0" w:color="auto"/>
      </w:divBdr>
    </w:div>
    <w:div w:id="1735228082">
      <w:bodyDiv w:val="1"/>
      <w:marLeft w:val="0"/>
      <w:marRight w:val="0"/>
      <w:marTop w:val="0"/>
      <w:marBottom w:val="0"/>
      <w:divBdr>
        <w:top w:val="none" w:sz="0" w:space="0" w:color="auto"/>
        <w:left w:val="none" w:sz="0" w:space="0" w:color="auto"/>
        <w:bottom w:val="none" w:sz="0" w:space="0" w:color="auto"/>
        <w:right w:val="none" w:sz="0" w:space="0" w:color="auto"/>
      </w:divBdr>
    </w:div>
    <w:div w:id="1948341995">
      <w:bodyDiv w:val="1"/>
      <w:marLeft w:val="0"/>
      <w:marRight w:val="0"/>
      <w:marTop w:val="0"/>
      <w:marBottom w:val="0"/>
      <w:divBdr>
        <w:top w:val="none" w:sz="0" w:space="0" w:color="auto"/>
        <w:left w:val="none" w:sz="0" w:space="0" w:color="auto"/>
        <w:bottom w:val="none" w:sz="0" w:space="0" w:color="auto"/>
        <w:right w:val="none" w:sz="0" w:space="0" w:color="auto"/>
      </w:divBdr>
    </w:div>
    <w:div w:id="1986426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kofievaEG@yanos.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tender@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9726A-E48B-47E8-9B26-59B6085E4C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3033</Words>
  <Characters>17291</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20284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prokofievaeg</cp:lastModifiedBy>
  <cp:revision>4</cp:revision>
  <cp:lastPrinted>2018-02-05T14:00:00Z</cp:lastPrinted>
  <dcterms:created xsi:type="dcterms:W3CDTF">2018-08-10T11:34:00Z</dcterms:created>
  <dcterms:modified xsi:type="dcterms:W3CDTF">2018-08-10T11:50:00Z</dcterms:modified>
</cp:coreProperties>
</file>